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19" w:rsidRDefault="00995719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24"/>
          <w:szCs w:val="44"/>
          <w:lang w:eastAsia="pt-BR"/>
        </w:rPr>
      </w:pPr>
      <w:r w:rsidRPr="00055F6F">
        <w:rPr>
          <w:rFonts w:cs="Arial"/>
          <w:b/>
          <w:bCs/>
          <w:sz w:val="24"/>
          <w:szCs w:val="44"/>
          <w:lang w:eastAsia="pt-BR"/>
        </w:rPr>
        <w:t xml:space="preserve">TERMO DE REFERÊNCIA </w:t>
      </w:r>
      <w:r>
        <w:rPr>
          <w:rFonts w:cs="Arial"/>
          <w:b/>
          <w:bCs/>
          <w:sz w:val="24"/>
          <w:szCs w:val="44"/>
          <w:lang w:eastAsia="pt-BR"/>
        </w:rPr>
        <w:t>RESUMO PARA APROVAÇÃO</w:t>
      </w:r>
    </w:p>
    <w:p w:rsidR="00995719" w:rsidRDefault="00995719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24"/>
          <w:szCs w:val="44"/>
          <w:lang w:eastAsia="pt-BR"/>
        </w:rPr>
      </w:pPr>
    </w:p>
    <w:p w:rsidR="002B5EE7" w:rsidRDefault="003821C2" w:rsidP="003821C2">
      <w:pPr>
        <w:spacing w:after="0" w:line="240" w:lineRule="auto"/>
        <w:jc w:val="both"/>
        <w:rPr>
          <w:rFonts w:cs="Arial"/>
          <w:b/>
          <w:bCs/>
        </w:rPr>
      </w:pPr>
      <w:r w:rsidRPr="00055F6F">
        <w:rPr>
          <w:rFonts w:cs="Calibri"/>
          <w:b/>
          <w:bCs/>
          <w:sz w:val="24"/>
          <w:szCs w:val="24"/>
        </w:rPr>
        <w:t xml:space="preserve">OBJETO: </w:t>
      </w:r>
      <w:r w:rsidR="00B54D6A" w:rsidRPr="002C25A3">
        <w:rPr>
          <w:rFonts w:cs="Arial"/>
          <w:b/>
          <w:bCs/>
        </w:rPr>
        <w:t xml:space="preserve">Aquisição de </w:t>
      </w:r>
      <w:r w:rsidR="00B54D6A">
        <w:rPr>
          <w:rFonts w:cs="Arial"/>
          <w:b/>
          <w:bCs/>
        </w:rPr>
        <w:t>Materiais e Equipamentos para R</w:t>
      </w:r>
      <w:r w:rsidR="00B54D6A" w:rsidRPr="00C9504D">
        <w:rPr>
          <w:rFonts w:cs="Arial"/>
          <w:b/>
          <w:bCs/>
        </w:rPr>
        <w:t>ede de computadores da UDESC.</w:t>
      </w:r>
    </w:p>
    <w:p w:rsidR="00B41281" w:rsidRDefault="00B41281" w:rsidP="003821C2">
      <w:pPr>
        <w:spacing w:after="0" w:line="240" w:lineRule="auto"/>
        <w:jc w:val="both"/>
        <w:rPr>
          <w:rFonts w:cs="Arial"/>
          <w:b/>
          <w:bCs/>
        </w:rPr>
      </w:pPr>
    </w:p>
    <w:p w:rsidR="00B41281" w:rsidRDefault="00B41281" w:rsidP="003821C2">
      <w:pPr>
        <w:spacing w:after="0" w:line="240" w:lineRule="auto"/>
        <w:jc w:val="both"/>
        <w:rPr>
          <w:rFonts w:cs="Arial"/>
          <w:sz w:val="24"/>
          <w:szCs w:val="20"/>
          <w:lang w:eastAsia="pt-BR"/>
        </w:rPr>
      </w:pPr>
    </w:p>
    <w:p w:rsidR="00B41281" w:rsidRPr="00B41281" w:rsidRDefault="00995719" w:rsidP="00B41281">
      <w:pPr>
        <w:spacing w:after="0" w:line="240" w:lineRule="auto"/>
        <w:jc w:val="both"/>
        <w:rPr>
          <w:rFonts w:cs="Arial"/>
          <w:b/>
          <w:bCs/>
          <w:sz w:val="24"/>
          <w:szCs w:val="44"/>
          <w:highlight w:val="yellow"/>
          <w:lang w:eastAsia="pt-BR"/>
        </w:rPr>
      </w:pPr>
      <w:r w:rsidRPr="004651F0">
        <w:rPr>
          <w:rFonts w:cs="Arial"/>
          <w:b/>
          <w:bCs/>
          <w:sz w:val="24"/>
          <w:szCs w:val="44"/>
          <w:lang w:eastAsia="pt-BR"/>
        </w:rPr>
        <w:t>Justificativa:</w:t>
      </w:r>
      <w:r w:rsidR="002B5EE7" w:rsidRPr="00B41281">
        <w:rPr>
          <w:rFonts w:cs="Arial"/>
          <w:b/>
          <w:bCs/>
          <w:sz w:val="24"/>
          <w:szCs w:val="44"/>
          <w:highlight w:val="yellow"/>
          <w:lang w:eastAsia="pt-BR"/>
        </w:rPr>
        <w:t xml:space="preserve"> </w:t>
      </w:r>
    </w:p>
    <w:p w:rsidR="00B41281" w:rsidRPr="00B41281" w:rsidRDefault="00B41281" w:rsidP="00B41281">
      <w:pPr>
        <w:spacing w:after="0" w:line="240" w:lineRule="auto"/>
        <w:jc w:val="both"/>
        <w:rPr>
          <w:rFonts w:cs="Arial"/>
          <w:b/>
          <w:bCs/>
          <w:sz w:val="24"/>
          <w:szCs w:val="44"/>
          <w:highlight w:val="yellow"/>
          <w:lang w:eastAsia="pt-BR"/>
        </w:rPr>
      </w:pPr>
    </w:p>
    <w:p w:rsidR="00B41281" w:rsidRPr="00894040" w:rsidRDefault="004651F0" w:rsidP="004651F0">
      <w:pPr>
        <w:spacing w:after="0" w:line="240" w:lineRule="auto"/>
        <w:ind w:firstLine="708"/>
        <w:jc w:val="both"/>
        <w:rPr>
          <w:rFonts w:cs="Arial"/>
          <w:sz w:val="24"/>
          <w:szCs w:val="24"/>
          <w:lang w:eastAsia="pt-BR"/>
        </w:rPr>
      </w:pPr>
      <w:r>
        <w:rPr>
          <w:rFonts w:ascii="Verdana" w:hAnsi="Verdana" w:cs="Tahoma"/>
          <w:sz w:val="20"/>
          <w:szCs w:val="20"/>
        </w:rPr>
        <w:t>Os equipamentos solicitados visam prover a atualização do parque de informática da UDESC, esses equipamentos são fundamentais para o bom andamento das atividades administrativas, de pesquisa, ensino e extensão.</w:t>
      </w:r>
    </w:p>
    <w:p w:rsidR="000F69C0" w:rsidRPr="00092A1F" w:rsidRDefault="000F69C0" w:rsidP="00B41281">
      <w:pPr>
        <w:snapToGrid w:val="0"/>
        <w:spacing w:after="0" w:line="240" w:lineRule="auto"/>
        <w:ind w:firstLine="567"/>
        <w:jc w:val="both"/>
        <w:rPr>
          <w:rFonts w:cs="Arial"/>
          <w:sz w:val="20"/>
          <w:szCs w:val="20"/>
          <w:lang w:eastAsia="pt-BR"/>
        </w:rPr>
      </w:pPr>
    </w:p>
    <w:p w:rsidR="00995719" w:rsidRDefault="00995719" w:rsidP="00995719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</w:p>
    <w:p w:rsidR="001E0899" w:rsidRDefault="00995719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 w:rsidRPr="004651F0">
        <w:rPr>
          <w:rFonts w:cs="Arial"/>
          <w:b/>
          <w:bCs/>
          <w:sz w:val="24"/>
          <w:szCs w:val="44"/>
          <w:lang w:eastAsia="pt-BR"/>
        </w:rPr>
        <w:t xml:space="preserve">Valor: </w:t>
      </w:r>
      <w:r w:rsidRPr="004651F0">
        <w:rPr>
          <w:rFonts w:cs="Calibri"/>
          <w:sz w:val="24"/>
          <w:szCs w:val="24"/>
        </w:rPr>
        <w:t>O valor total estimado para atender todas as solicitações é de R$</w:t>
      </w:r>
      <w:r w:rsidR="00F4347E" w:rsidRPr="004651F0">
        <w:rPr>
          <w:rFonts w:cs="Calibri"/>
          <w:sz w:val="24"/>
          <w:szCs w:val="24"/>
        </w:rPr>
        <w:t xml:space="preserve"> </w:t>
      </w:r>
      <w:r w:rsidR="00605A9D">
        <w:rPr>
          <w:rFonts w:cs="Calibri"/>
          <w:sz w:val="24"/>
          <w:szCs w:val="24"/>
        </w:rPr>
        <w:t>1</w:t>
      </w:r>
      <w:r w:rsidR="00F4347E" w:rsidRPr="004651F0">
        <w:rPr>
          <w:rFonts w:cs="Calibri"/>
          <w:sz w:val="24"/>
          <w:szCs w:val="24"/>
        </w:rPr>
        <w:t>.</w:t>
      </w:r>
      <w:r w:rsidR="00B54D6A">
        <w:rPr>
          <w:rFonts w:cs="Calibri"/>
          <w:sz w:val="24"/>
          <w:szCs w:val="24"/>
        </w:rPr>
        <w:t>509.035,23 (</w:t>
      </w:r>
      <w:bookmarkStart w:id="0" w:name="_GoBack"/>
      <w:bookmarkEnd w:id="0"/>
      <w:r w:rsidR="00B54D6A">
        <w:rPr>
          <w:rFonts w:cs="Calibri"/>
          <w:sz w:val="24"/>
          <w:szCs w:val="24"/>
        </w:rPr>
        <w:t>um milhão quinhentos e nove mil trinta e cinco reais e vinte e três centavos)</w:t>
      </w:r>
      <w:r w:rsidR="00D830F6" w:rsidRPr="004651F0">
        <w:rPr>
          <w:rFonts w:cs="Calibri"/>
          <w:sz w:val="24"/>
          <w:szCs w:val="24"/>
        </w:rPr>
        <w:t>.</w:t>
      </w:r>
    </w:p>
    <w:p w:rsidR="00982965" w:rsidRDefault="00982965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Arial"/>
          <w:b/>
          <w:bCs/>
          <w:sz w:val="24"/>
          <w:szCs w:val="44"/>
          <w:lang w:eastAsia="pt-BR"/>
        </w:rPr>
      </w:pPr>
    </w:p>
    <w:p w:rsidR="001E0899" w:rsidRDefault="00995719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>
        <w:rPr>
          <w:rFonts w:cs="Arial"/>
          <w:b/>
          <w:bCs/>
          <w:sz w:val="24"/>
          <w:szCs w:val="44"/>
          <w:lang w:eastAsia="pt-BR"/>
        </w:rPr>
        <w:t>Vigência</w:t>
      </w:r>
      <w:r w:rsidR="001E0899">
        <w:rPr>
          <w:rFonts w:cs="Arial"/>
          <w:b/>
          <w:bCs/>
          <w:sz w:val="24"/>
          <w:szCs w:val="44"/>
          <w:lang w:eastAsia="pt-BR"/>
        </w:rPr>
        <w:t xml:space="preserve"> da Ata de Registro de Preços</w:t>
      </w:r>
      <w:r w:rsidR="001E0899" w:rsidRPr="00055F6F">
        <w:rPr>
          <w:rFonts w:cs="Calibri"/>
          <w:b/>
          <w:bCs/>
          <w:sz w:val="24"/>
          <w:szCs w:val="24"/>
        </w:rPr>
        <w:t xml:space="preserve"> - ARP: </w:t>
      </w:r>
      <w:r w:rsidR="001E0899" w:rsidRPr="00055F6F">
        <w:rPr>
          <w:rFonts w:cs="Calibri"/>
          <w:bCs/>
          <w:sz w:val="24"/>
          <w:szCs w:val="24"/>
        </w:rPr>
        <w:t>A ARP</w:t>
      </w:r>
      <w:r w:rsidR="001E0899" w:rsidRPr="00055F6F">
        <w:rPr>
          <w:rFonts w:cs="Calibri"/>
          <w:sz w:val="24"/>
          <w:szCs w:val="24"/>
        </w:rPr>
        <w:t xml:space="preserve"> terá vigência de 12 (doze) meses a partir de sua assinatura.</w:t>
      </w:r>
    </w:p>
    <w:p w:rsidR="002B5EE7" w:rsidRDefault="002B5EE7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3C6D42" w:rsidRPr="003C6D42" w:rsidRDefault="003C6D42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 w:rsidRPr="003C6D42">
        <w:rPr>
          <w:rFonts w:cs="Calibri"/>
          <w:b/>
          <w:bCs/>
          <w:sz w:val="24"/>
          <w:szCs w:val="24"/>
        </w:rPr>
        <w:t>V</w:t>
      </w:r>
      <w:r>
        <w:rPr>
          <w:rFonts w:cs="Calibri"/>
          <w:b/>
          <w:bCs/>
          <w:sz w:val="24"/>
          <w:szCs w:val="24"/>
        </w:rPr>
        <w:t xml:space="preserve">igência da Autorização de Fornecimento </w:t>
      </w:r>
      <w:r w:rsidRPr="003C6D42">
        <w:rPr>
          <w:rFonts w:cs="Calibri"/>
          <w:b/>
          <w:bCs/>
          <w:sz w:val="24"/>
          <w:szCs w:val="24"/>
        </w:rPr>
        <w:t xml:space="preserve">– AF: </w:t>
      </w:r>
      <w:r w:rsidRPr="003C6D42">
        <w:rPr>
          <w:rFonts w:cs="Calibri"/>
          <w:bCs/>
          <w:sz w:val="24"/>
          <w:szCs w:val="24"/>
        </w:rPr>
        <w:t>A AF</w:t>
      </w:r>
      <w:r w:rsidRPr="003C6D42">
        <w:rPr>
          <w:rFonts w:cs="Calibri"/>
          <w:sz w:val="24"/>
          <w:szCs w:val="24"/>
        </w:rPr>
        <w:t xml:space="preserve"> terá vigência a partir de sua assinatura até o encerramento dos créditos orçamentários do ano da emissão da AF (31 de dezembro).</w:t>
      </w:r>
    </w:p>
    <w:p w:rsidR="003C6D42" w:rsidRDefault="003C6D42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3C6D42" w:rsidRDefault="003C6D42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Ao Magnífico Reitor,</w:t>
      </w:r>
    </w:p>
    <w:p w:rsidR="003C6D42" w:rsidRDefault="003C6D42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Para aprovação do Processo Licitatório e do Termo de Referência, conforme Art. 6, da IN 008/2011. Após, retornar à CLC para demais trâmites.</w:t>
      </w:r>
    </w:p>
    <w:p w:rsidR="00092A1F" w:rsidRDefault="00092A1F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092A1F" w:rsidRDefault="000F69C0" w:rsidP="003C6D42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  <w:r>
        <w:rPr>
          <w:rFonts w:cs="Arial"/>
          <w:b/>
          <w:bCs/>
          <w:noProof/>
          <w:sz w:val="24"/>
          <w:szCs w:val="44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D966C5" wp14:editId="41486371">
                <wp:simplePos x="0" y="0"/>
                <wp:positionH relativeFrom="column">
                  <wp:posOffset>3452495</wp:posOffset>
                </wp:positionH>
                <wp:positionV relativeFrom="paragraph">
                  <wp:posOffset>165100</wp:posOffset>
                </wp:positionV>
                <wp:extent cx="2343150" cy="1924050"/>
                <wp:effectExtent l="0" t="0" r="19050" b="1905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924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1EF" w:rsidRDefault="008871EF" w:rsidP="00092A1F">
                            <w:r>
                              <w:t>Aprovo o Termo de Referência e Autorizo o Processo Licitatório.</w:t>
                            </w:r>
                          </w:p>
                          <w:p w:rsidR="008871EF" w:rsidRDefault="008871EF" w:rsidP="00092A1F">
                            <w:r>
                              <w:t>Florianópolis, ___/___/______</w:t>
                            </w:r>
                          </w:p>
                          <w:p w:rsidR="00B54D6A" w:rsidRPr="00092A1F" w:rsidRDefault="00B54D6A" w:rsidP="00092A1F"/>
                          <w:p w:rsidR="00B54D6A" w:rsidRDefault="00B54D6A" w:rsidP="00B54D6A">
                            <w:pPr>
                              <w:spacing w:after="0"/>
                              <w:ind w:firstLine="708"/>
                            </w:pPr>
                            <w:r>
                              <w:t>________________</w:t>
                            </w:r>
                          </w:p>
                          <w:p w:rsidR="00B54D6A" w:rsidRDefault="00B54D6A" w:rsidP="00B54D6A">
                            <w:pPr>
                              <w:spacing w:after="0"/>
                              <w:jc w:val="center"/>
                            </w:pPr>
                            <w:r>
                              <w:t>Marcus Tomasi</w:t>
                            </w:r>
                          </w:p>
                          <w:p w:rsidR="00B54D6A" w:rsidRDefault="00B54D6A" w:rsidP="00092A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966C5" id="Retângulo 2" o:spid="_x0000_s1026" style="position:absolute;left:0;text-align:left;margin-left:271.85pt;margin-top:13pt;width:184.5pt;height:151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" fillcolor="white [3201]" strokecolor="#f79646 [3209]" strokeweight="2pt">
                <v:textbox>
                  <w:txbxContent>
                    <w:p w:rsidR="008871EF" w:rsidRDefault="008871EF" w:rsidP="00092A1F">
                      <w:r>
                        <w:t>Aprovo o Termo de Referência e Autorizo o Processo Licitatório.</w:t>
                      </w:r>
                    </w:p>
                    <w:p w:rsidR="008871EF" w:rsidRDefault="008871EF" w:rsidP="00092A1F">
                      <w:r>
                        <w:t>Florianópolis, ___/___/______</w:t>
                      </w:r>
                    </w:p>
                    <w:p w:rsidR="00B54D6A" w:rsidRPr="00092A1F" w:rsidRDefault="00B54D6A" w:rsidP="00092A1F"/>
                    <w:p w:rsidR="00B54D6A" w:rsidRDefault="00B54D6A" w:rsidP="00B54D6A">
                      <w:pPr>
                        <w:spacing w:after="0"/>
                        <w:ind w:firstLine="708"/>
                      </w:pPr>
                      <w:r>
                        <w:t>________________</w:t>
                      </w:r>
                    </w:p>
                    <w:p w:rsidR="00B54D6A" w:rsidRDefault="00B54D6A" w:rsidP="00B54D6A">
                      <w:pPr>
                        <w:spacing w:after="0"/>
                        <w:jc w:val="center"/>
                      </w:pPr>
                      <w:r>
                        <w:t>Marcus Tomasi</w:t>
                      </w:r>
                    </w:p>
                    <w:p w:rsidR="00B54D6A" w:rsidRDefault="00B54D6A" w:rsidP="00092A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85D3F">
        <w:rPr>
          <w:rFonts w:cs="Calibri"/>
          <w:sz w:val="24"/>
          <w:szCs w:val="24"/>
        </w:rPr>
        <w:t>Respeitosamente</w:t>
      </w:r>
      <w:r w:rsidR="00092A1F">
        <w:rPr>
          <w:rFonts w:cs="Calibri"/>
          <w:sz w:val="24"/>
          <w:szCs w:val="24"/>
        </w:rPr>
        <w:t>,</w:t>
      </w:r>
    </w:p>
    <w:p w:rsidR="003C6D42" w:rsidRDefault="003C6D42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2B5EE7" w:rsidRDefault="002B5EE7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2B5EE7" w:rsidRDefault="002B5EE7" w:rsidP="001E0899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:rsidR="001E0899" w:rsidRPr="00055F6F" w:rsidRDefault="001E0899" w:rsidP="001E0899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995719" w:rsidRPr="00055F6F" w:rsidRDefault="00995719" w:rsidP="00995719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sz w:val="24"/>
          <w:szCs w:val="44"/>
          <w:lang w:eastAsia="pt-BR"/>
        </w:rPr>
      </w:pPr>
    </w:p>
    <w:p w:rsidR="00213189" w:rsidRPr="00513881" w:rsidRDefault="00213189" w:rsidP="0099571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213189" w:rsidRPr="00513881" w:rsidRDefault="00213189" w:rsidP="00513881">
      <w:pPr>
        <w:spacing w:after="0" w:line="240" w:lineRule="auto"/>
        <w:jc w:val="center"/>
        <w:rPr>
          <w:rFonts w:cs="Arial"/>
          <w:sz w:val="24"/>
          <w:szCs w:val="20"/>
          <w:lang w:eastAsia="pt-BR"/>
        </w:rPr>
      </w:pPr>
    </w:p>
    <w:p w:rsidR="00B41281" w:rsidRDefault="00B41281" w:rsidP="00B54D6A">
      <w:pPr>
        <w:spacing w:after="0" w:line="240" w:lineRule="auto"/>
        <w:rPr>
          <w:rFonts w:cs="Arial"/>
          <w:sz w:val="24"/>
          <w:szCs w:val="20"/>
          <w:lang w:eastAsia="pt-BR"/>
        </w:rPr>
      </w:pPr>
    </w:p>
    <w:sectPr w:rsidR="00B41281" w:rsidSect="0004219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EF" w:rsidRDefault="008871EF" w:rsidP="00553B38">
      <w:pPr>
        <w:spacing w:after="0" w:line="240" w:lineRule="auto"/>
      </w:pPr>
      <w:r>
        <w:separator/>
      </w:r>
    </w:p>
  </w:endnote>
  <w:endnote w:type="continuationSeparator" w:id="0">
    <w:p w:rsidR="008871EF" w:rsidRDefault="008871EF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font242">
    <w:charset w:val="01"/>
    <w:family w:val="auto"/>
    <w:pitch w:val="variable"/>
  </w:font>
  <w:font w:name="DejaVu Sans Mono">
    <w:charset w:val="00"/>
    <w:family w:val="modern"/>
    <w:pitch w:val="default"/>
  </w:font>
  <w:font w:name="WenQuanYi Micro Hei"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EF" w:rsidRPr="004C3221" w:rsidRDefault="008871EF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8871EF" w:rsidRPr="00042199" w:rsidRDefault="008871EF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8871EF" w:rsidRDefault="008871E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 xml:space="preserve">Av. Madre </w:t>
    </w:r>
    <w:proofErr w:type="spellStart"/>
    <w:r w:rsidRPr="004C3221">
      <w:rPr>
        <w:rFonts w:ascii="Garamond" w:hAnsi="Garamond"/>
      </w:rPr>
      <w:t>Benvenuta</w:t>
    </w:r>
    <w:proofErr w:type="spellEnd"/>
    <w:r w:rsidRPr="004C3221">
      <w:rPr>
        <w:rFonts w:ascii="Garamond" w:hAnsi="Garamond"/>
      </w:rPr>
      <w:t>, 2007 - Itacorubi - 88.035-001</w:t>
    </w:r>
  </w:p>
  <w:p w:rsidR="008871EF" w:rsidRPr="004C3221" w:rsidRDefault="008871EF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 xml:space="preserve">anópolis SC - Fone </w:t>
    </w:r>
    <w:smartTag w:uri="urn:schemas-microsoft-com:office:smarttags" w:element="phone">
      <w:smartTagPr>
        <w:attr w:name="ls" w:val="trans"/>
      </w:smartTagPr>
      <w:r>
        <w:rPr>
          <w:rFonts w:ascii="Garamond" w:hAnsi="Garamond"/>
        </w:rPr>
        <w:t>(48) 3321-8086</w:t>
      </w:r>
    </w:smartTag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EF" w:rsidRDefault="008871EF" w:rsidP="00553B38">
      <w:pPr>
        <w:spacing w:after="0" w:line="240" w:lineRule="auto"/>
      </w:pPr>
      <w:r>
        <w:separator/>
      </w:r>
    </w:p>
  </w:footnote>
  <w:footnote w:type="continuationSeparator" w:id="0">
    <w:p w:rsidR="008871EF" w:rsidRDefault="008871EF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1EF" w:rsidRDefault="008871EF">
    <w:pPr>
      <w:pStyle w:val="Cabealho"/>
    </w:pPr>
    <w:r>
      <w:rPr>
        <w:rFonts w:ascii="Times New Roman" w:hAnsi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2D0968" wp14:editId="34CE9AB2">
              <wp:simplePos x="0" y="0"/>
              <wp:positionH relativeFrom="column">
                <wp:posOffset>5372100</wp:posOffset>
              </wp:positionH>
              <wp:positionV relativeFrom="paragraph">
                <wp:posOffset>-131445</wp:posOffset>
              </wp:positionV>
              <wp:extent cx="846455" cy="644525"/>
              <wp:effectExtent l="10795" t="12065" r="9525" b="10160"/>
              <wp:wrapNone/>
              <wp:docPr id="17" name="Caixa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6455" cy="644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71EF" w:rsidRDefault="008871EF" w:rsidP="0068111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CLC/PROAD</w:t>
                          </w:r>
                        </w:p>
                        <w:p w:rsidR="008871EF" w:rsidRDefault="008871EF" w:rsidP="0068111D">
                          <w:pPr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D0968" id="_x0000_t202" coordsize="21600,21600" o:spt="202" path="m,l,21600r21600,l21600,xe">
              <v:stroke joinstyle="miter"/>
              <v:path gradientshapeok="t" o:connecttype="rect"/>
            </v:shapetype>
            <v:shape id="Caixa de texto 17" o:spid="_x0000_s1031" type="#_x0000_t202" style="position:absolute;margin-left:423pt;margin-top:-10.35pt;width:66.65pt;height:5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" strokeweight=".25pt">
              <v:textbox>
                <w:txbxContent>
                  <w:p w:rsidR="008871EF" w:rsidRDefault="008871EF" w:rsidP="0068111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CLC/PROAD</w:t>
                    </w:r>
                  </w:p>
                  <w:p w:rsidR="008871EF" w:rsidRDefault="008871EF" w:rsidP="0068111D">
                    <w:pPr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Fls............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inline distT="0" distB="0" distL="0" distR="0" wp14:anchorId="696672BC" wp14:editId="1A4C91EE">
          <wp:extent cx="1290698" cy="438150"/>
          <wp:effectExtent l="0" t="0" r="508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71EF" w:rsidRDefault="008871E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861C3FE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hAnsi="Calibri" w:cs="Arial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rFonts w:ascii="Calibri" w:hAnsi="Calibri" w:cs="Arial"/>
        <w:b/>
        <w:bCs w:val="0"/>
        <w:spacing w:val="14"/>
        <w:sz w:val="22"/>
        <w:szCs w:val="22"/>
        <w:lang w:val="pt-BR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ascii="Calibri" w:eastAsia="Calibri" w:hAnsi="Calibri" w:cs="Arial"/>
        <w:b/>
        <w:bCs w:val="0"/>
        <w:spacing w:val="14"/>
        <w:kern w:val="1"/>
        <w:sz w:val="22"/>
        <w:szCs w:val="22"/>
        <w:lang w:val="en-US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Calibri" w:eastAsia="Calibri" w:hAnsi="Calibri" w:cs="Arial"/>
        <w:b/>
        <w:bCs w:val="0"/>
        <w:spacing w:val="14"/>
        <w:kern w:val="1"/>
        <w:sz w:val="22"/>
        <w:szCs w:val="22"/>
        <w:lang w:val="en-US"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decimal"/>
      <w:lvlText w:val="%3."/>
      <w:lvlJc w:val="left"/>
      <w:pPr>
        <w:tabs>
          <w:tab w:val="num" w:pos="1515"/>
        </w:tabs>
        <w:ind w:left="1515" w:hanging="360"/>
      </w:pPr>
    </w:lvl>
    <w:lvl w:ilvl="3">
      <w:start w:val="1"/>
      <w:numFmt w:val="decimal"/>
      <w:lvlText w:val="%4."/>
      <w:lvlJc w:val="left"/>
      <w:pPr>
        <w:tabs>
          <w:tab w:val="num" w:pos="1875"/>
        </w:tabs>
        <w:ind w:left="1875" w:hanging="360"/>
      </w:pPr>
    </w:lvl>
    <w:lvl w:ilvl="4">
      <w:start w:val="1"/>
      <w:numFmt w:val="decimal"/>
      <w:lvlText w:val="%5."/>
      <w:lvlJc w:val="left"/>
      <w:pPr>
        <w:tabs>
          <w:tab w:val="num" w:pos="2235"/>
        </w:tabs>
        <w:ind w:left="2235" w:hanging="36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360"/>
      </w:pPr>
    </w:lvl>
    <w:lvl w:ilvl="6">
      <w:start w:val="1"/>
      <w:numFmt w:val="decimal"/>
      <w:lvlText w:val="%7."/>
      <w:lvlJc w:val="left"/>
      <w:pPr>
        <w:tabs>
          <w:tab w:val="num" w:pos="2955"/>
        </w:tabs>
        <w:ind w:left="2955" w:hanging="360"/>
      </w:pPr>
    </w:lvl>
    <w:lvl w:ilvl="7">
      <w:start w:val="1"/>
      <w:numFmt w:val="decimal"/>
      <w:lvlText w:val="%8."/>
      <w:lvlJc w:val="left"/>
      <w:pPr>
        <w:tabs>
          <w:tab w:val="num" w:pos="3315"/>
        </w:tabs>
        <w:ind w:left="3315" w:hanging="360"/>
      </w:pPr>
    </w:lvl>
    <w:lvl w:ilvl="8">
      <w:start w:val="1"/>
      <w:numFmt w:val="decimal"/>
      <w:lvlText w:val="%9."/>
      <w:lvlJc w:val="left"/>
      <w:pPr>
        <w:tabs>
          <w:tab w:val="num" w:pos="3675"/>
        </w:tabs>
        <w:ind w:left="3675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8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80542"/>
    <w:multiLevelType w:val="multilevel"/>
    <w:tmpl w:val="E0B072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44DD2331"/>
    <w:multiLevelType w:val="multilevel"/>
    <w:tmpl w:val="D3668602"/>
    <w:lvl w:ilvl="0">
      <w:start w:val="3"/>
      <w:numFmt w:val="decimal"/>
      <w:lvlText w:val="%1"/>
      <w:lvlJc w:val="left"/>
      <w:pPr>
        <w:ind w:left="502" w:hanging="360"/>
      </w:pPr>
      <w:rPr>
        <w:rFonts w:cs="Arial" w:hint="default"/>
        <w:b/>
      </w:rPr>
    </w:lvl>
    <w:lvl w:ilvl="1">
      <w:numFmt w:val="decimal"/>
      <w:isLgl/>
      <w:lvlText w:val="%1.%2"/>
      <w:lvlJc w:val="left"/>
      <w:pPr>
        <w:ind w:left="644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434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57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718" w:hanging="1440"/>
      </w:pPr>
      <w:rPr>
        <w:rFonts w:cs="Arial" w:hint="default"/>
      </w:rPr>
    </w:lvl>
  </w:abstractNum>
  <w:abstractNum w:abstractNumId="11" w15:restartNumberingAfterBreak="0">
    <w:nsid w:val="4D0F7802"/>
    <w:multiLevelType w:val="hybridMultilevel"/>
    <w:tmpl w:val="7DC0BAE8"/>
    <w:lvl w:ilvl="0" w:tplc="04160013">
      <w:start w:val="1"/>
      <w:numFmt w:val="upperRoman"/>
      <w:lvlText w:val="%1."/>
      <w:lvlJc w:val="right"/>
      <w:pPr>
        <w:ind w:left="2448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60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6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  <w:rPr>
        <w:rFonts w:cs="Times New Roman"/>
      </w:rPr>
    </w:lvl>
  </w:abstractNum>
  <w:abstractNum w:abstractNumId="1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858F1"/>
    <w:multiLevelType w:val="hybridMultilevel"/>
    <w:tmpl w:val="0B168838"/>
    <w:lvl w:ilvl="0" w:tplc="5596CAB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F203904"/>
    <w:multiLevelType w:val="hybridMultilevel"/>
    <w:tmpl w:val="9B0C95E2"/>
    <w:lvl w:ilvl="0" w:tplc="99BA243A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877ECD"/>
    <w:multiLevelType w:val="multilevel"/>
    <w:tmpl w:val="A7F4EFE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Arial" w:hint="default"/>
      </w:rPr>
    </w:lvl>
  </w:abstractNum>
  <w:abstractNum w:abstractNumId="16" w15:restartNumberingAfterBreak="0">
    <w:nsid w:val="52FA04E4"/>
    <w:multiLevelType w:val="multilevel"/>
    <w:tmpl w:val="C9D44726"/>
    <w:lvl w:ilvl="0">
      <w:start w:val="1"/>
      <w:numFmt w:val="decimal"/>
      <w:lvlText w:val="%1."/>
      <w:lvlJc w:val="left"/>
      <w:pPr>
        <w:ind w:left="502" w:hanging="360"/>
      </w:pPr>
      <w:rPr>
        <w:rFonts w:ascii="Calibri" w:eastAsia="Calibri" w:hAnsi="Calibri" w:cs="Arial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65140E"/>
    <w:multiLevelType w:val="hybridMultilevel"/>
    <w:tmpl w:val="1F9E5EF6"/>
    <w:lvl w:ilvl="0" w:tplc="0416000F">
      <w:start w:val="1"/>
      <w:numFmt w:val="decimal"/>
      <w:lvlText w:val="%1."/>
      <w:lvlJc w:val="left"/>
      <w:pPr>
        <w:ind w:left="2448" w:hanging="360"/>
      </w:pPr>
    </w:lvl>
    <w:lvl w:ilvl="1" w:tplc="04160019" w:tentative="1">
      <w:start w:val="1"/>
      <w:numFmt w:val="lowerLetter"/>
      <w:lvlText w:val="%2."/>
      <w:lvlJc w:val="left"/>
      <w:pPr>
        <w:ind w:left="3168" w:hanging="360"/>
      </w:pPr>
    </w:lvl>
    <w:lvl w:ilvl="2" w:tplc="0416001B" w:tentative="1">
      <w:start w:val="1"/>
      <w:numFmt w:val="lowerRoman"/>
      <w:lvlText w:val="%3."/>
      <w:lvlJc w:val="right"/>
      <w:pPr>
        <w:ind w:left="3888" w:hanging="180"/>
      </w:pPr>
    </w:lvl>
    <w:lvl w:ilvl="3" w:tplc="0416000F" w:tentative="1">
      <w:start w:val="1"/>
      <w:numFmt w:val="decimal"/>
      <w:lvlText w:val="%4."/>
      <w:lvlJc w:val="left"/>
      <w:pPr>
        <w:ind w:left="4608" w:hanging="360"/>
      </w:pPr>
    </w:lvl>
    <w:lvl w:ilvl="4" w:tplc="04160019" w:tentative="1">
      <w:start w:val="1"/>
      <w:numFmt w:val="lowerLetter"/>
      <w:lvlText w:val="%5."/>
      <w:lvlJc w:val="left"/>
      <w:pPr>
        <w:ind w:left="5328" w:hanging="360"/>
      </w:pPr>
    </w:lvl>
    <w:lvl w:ilvl="5" w:tplc="0416001B" w:tentative="1">
      <w:start w:val="1"/>
      <w:numFmt w:val="lowerRoman"/>
      <w:lvlText w:val="%6."/>
      <w:lvlJc w:val="right"/>
      <w:pPr>
        <w:ind w:left="6048" w:hanging="180"/>
      </w:pPr>
    </w:lvl>
    <w:lvl w:ilvl="6" w:tplc="0416000F" w:tentative="1">
      <w:start w:val="1"/>
      <w:numFmt w:val="decimal"/>
      <w:lvlText w:val="%7."/>
      <w:lvlJc w:val="left"/>
      <w:pPr>
        <w:ind w:left="6768" w:hanging="360"/>
      </w:pPr>
    </w:lvl>
    <w:lvl w:ilvl="7" w:tplc="04160019" w:tentative="1">
      <w:start w:val="1"/>
      <w:numFmt w:val="lowerLetter"/>
      <w:lvlText w:val="%8."/>
      <w:lvlJc w:val="left"/>
      <w:pPr>
        <w:ind w:left="7488" w:hanging="360"/>
      </w:pPr>
    </w:lvl>
    <w:lvl w:ilvl="8" w:tplc="0416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8" w15:restartNumberingAfterBreak="0">
    <w:nsid w:val="7985385E"/>
    <w:multiLevelType w:val="multilevel"/>
    <w:tmpl w:val="B5B21C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7"/>
  </w:num>
  <w:num w:numId="5">
    <w:abstractNumId w:val="7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6"/>
  </w:num>
  <w:num w:numId="14">
    <w:abstractNumId w:val="9"/>
  </w:num>
  <w:num w:numId="15">
    <w:abstractNumId w:val="10"/>
  </w:num>
  <w:num w:numId="16">
    <w:abstractNumId w:val="15"/>
  </w:num>
  <w:num w:numId="17">
    <w:abstractNumId w:val="1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3A6B"/>
    <w:rsid w:val="00004E23"/>
    <w:rsid w:val="00024A8D"/>
    <w:rsid w:val="00042199"/>
    <w:rsid w:val="00055F6F"/>
    <w:rsid w:val="00065A4F"/>
    <w:rsid w:val="00073835"/>
    <w:rsid w:val="00092A1F"/>
    <w:rsid w:val="000A708D"/>
    <w:rsid w:val="000B0619"/>
    <w:rsid w:val="000F331B"/>
    <w:rsid w:val="000F69C0"/>
    <w:rsid w:val="00102E36"/>
    <w:rsid w:val="0012643E"/>
    <w:rsid w:val="00142139"/>
    <w:rsid w:val="0016050C"/>
    <w:rsid w:val="00161E4C"/>
    <w:rsid w:val="00170F9F"/>
    <w:rsid w:val="00183544"/>
    <w:rsid w:val="001855A6"/>
    <w:rsid w:val="00192871"/>
    <w:rsid w:val="001D7241"/>
    <w:rsid w:val="001D74DA"/>
    <w:rsid w:val="001E0899"/>
    <w:rsid w:val="001F5AF1"/>
    <w:rsid w:val="0020435C"/>
    <w:rsid w:val="00213189"/>
    <w:rsid w:val="00226F07"/>
    <w:rsid w:val="00233BB0"/>
    <w:rsid w:val="00285628"/>
    <w:rsid w:val="00290633"/>
    <w:rsid w:val="002A169F"/>
    <w:rsid w:val="002A7C49"/>
    <w:rsid w:val="002B5EE7"/>
    <w:rsid w:val="002E5EB9"/>
    <w:rsid w:val="002F2D9C"/>
    <w:rsid w:val="0031187C"/>
    <w:rsid w:val="0033336C"/>
    <w:rsid w:val="003366AF"/>
    <w:rsid w:val="00342E8B"/>
    <w:rsid w:val="00370DC9"/>
    <w:rsid w:val="003821C2"/>
    <w:rsid w:val="003837DA"/>
    <w:rsid w:val="00386C21"/>
    <w:rsid w:val="003B1416"/>
    <w:rsid w:val="003B229C"/>
    <w:rsid w:val="003C127F"/>
    <w:rsid w:val="003C48F5"/>
    <w:rsid w:val="003C6D42"/>
    <w:rsid w:val="003D6935"/>
    <w:rsid w:val="003E1591"/>
    <w:rsid w:val="003E1B80"/>
    <w:rsid w:val="0040195A"/>
    <w:rsid w:val="00407D91"/>
    <w:rsid w:val="004173C8"/>
    <w:rsid w:val="004426FD"/>
    <w:rsid w:val="00444080"/>
    <w:rsid w:val="0044640E"/>
    <w:rsid w:val="004563A2"/>
    <w:rsid w:val="00460EDE"/>
    <w:rsid w:val="00463834"/>
    <w:rsid w:val="004651F0"/>
    <w:rsid w:val="00471696"/>
    <w:rsid w:val="004827AC"/>
    <w:rsid w:val="004A6D0B"/>
    <w:rsid w:val="004B0B28"/>
    <w:rsid w:val="004C2972"/>
    <w:rsid w:val="004C3221"/>
    <w:rsid w:val="004D2005"/>
    <w:rsid w:val="004D39A7"/>
    <w:rsid w:val="004D6D3B"/>
    <w:rsid w:val="00513881"/>
    <w:rsid w:val="00535926"/>
    <w:rsid w:val="0055088E"/>
    <w:rsid w:val="00553B38"/>
    <w:rsid w:val="005618DD"/>
    <w:rsid w:val="00566BAF"/>
    <w:rsid w:val="00587164"/>
    <w:rsid w:val="00592DBB"/>
    <w:rsid w:val="00597A9E"/>
    <w:rsid w:val="005B14D9"/>
    <w:rsid w:val="005B529A"/>
    <w:rsid w:val="005C0193"/>
    <w:rsid w:val="005C396F"/>
    <w:rsid w:val="005F7142"/>
    <w:rsid w:val="00605A9D"/>
    <w:rsid w:val="0062099E"/>
    <w:rsid w:val="00652B0F"/>
    <w:rsid w:val="00665BBC"/>
    <w:rsid w:val="0068111D"/>
    <w:rsid w:val="00681ED8"/>
    <w:rsid w:val="00687EE2"/>
    <w:rsid w:val="006A07BC"/>
    <w:rsid w:val="006D4CEA"/>
    <w:rsid w:val="006D4F08"/>
    <w:rsid w:val="006D7B5D"/>
    <w:rsid w:val="006E22FE"/>
    <w:rsid w:val="00713CEE"/>
    <w:rsid w:val="00734C8F"/>
    <w:rsid w:val="007359E8"/>
    <w:rsid w:val="00737AFB"/>
    <w:rsid w:val="00744650"/>
    <w:rsid w:val="0077586B"/>
    <w:rsid w:val="00787731"/>
    <w:rsid w:val="007929C4"/>
    <w:rsid w:val="007B5BD4"/>
    <w:rsid w:val="007C0334"/>
    <w:rsid w:val="007C6962"/>
    <w:rsid w:val="007D5203"/>
    <w:rsid w:val="007E1AD2"/>
    <w:rsid w:val="007E37C8"/>
    <w:rsid w:val="007F3813"/>
    <w:rsid w:val="0081082B"/>
    <w:rsid w:val="0081787D"/>
    <w:rsid w:val="008424E9"/>
    <w:rsid w:val="00880F76"/>
    <w:rsid w:val="008871EF"/>
    <w:rsid w:val="00894040"/>
    <w:rsid w:val="00895BAC"/>
    <w:rsid w:val="008B6C15"/>
    <w:rsid w:val="008C0998"/>
    <w:rsid w:val="008F7B07"/>
    <w:rsid w:val="0091376B"/>
    <w:rsid w:val="00952B51"/>
    <w:rsid w:val="00982965"/>
    <w:rsid w:val="00985D3F"/>
    <w:rsid w:val="00995719"/>
    <w:rsid w:val="009A07C7"/>
    <w:rsid w:val="009C0589"/>
    <w:rsid w:val="009C6A3C"/>
    <w:rsid w:val="009E7B67"/>
    <w:rsid w:val="00A1216E"/>
    <w:rsid w:val="00A143A2"/>
    <w:rsid w:val="00A35651"/>
    <w:rsid w:val="00A44244"/>
    <w:rsid w:val="00A45C33"/>
    <w:rsid w:val="00A60ED9"/>
    <w:rsid w:val="00A6354F"/>
    <w:rsid w:val="00A6463C"/>
    <w:rsid w:val="00A9207B"/>
    <w:rsid w:val="00AB149C"/>
    <w:rsid w:val="00AB7797"/>
    <w:rsid w:val="00AE1B8B"/>
    <w:rsid w:val="00AF45B2"/>
    <w:rsid w:val="00B273FE"/>
    <w:rsid w:val="00B41281"/>
    <w:rsid w:val="00B54D6A"/>
    <w:rsid w:val="00B77E7B"/>
    <w:rsid w:val="00BB6D36"/>
    <w:rsid w:val="00BD3538"/>
    <w:rsid w:val="00BE1C0E"/>
    <w:rsid w:val="00C07B61"/>
    <w:rsid w:val="00C2440E"/>
    <w:rsid w:val="00C25E90"/>
    <w:rsid w:val="00CA3F88"/>
    <w:rsid w:val="00CB2AC0"/>
    <w:rsid w:val="00CC4FBE"/>
    <w:rsid w:val="00CD7034"/>
    <w:rsid w:val="00CF75F9"/>
    <w:rsid w:val="00D124A9"/>
    <w:rsid w:val="00D15E46"/>
    <w:rsid w:val="00D166F0"/>
    <w:rsid w:val="00D3539B"/>
    <w:rsid w:val="00D51B59"/>
    <w:rsid w:val="00D830F6"/>
    <w:rsid w:val="00DC60B1"/>
    <w:rsid w:val="00E06060"/>
    <w:rsid w:val="00E20FCA"/>
    <w:rsid w:val="00E479C9"/>
    <w:rsid w:val="00E729C5"/>
    <w:rsid w:val="00EA56DC"/>
    <w:rsid w:val="00ED3830"/>
    <w:rsid w:val="00ED3F32"/>
    <w:rsid w:val="00EE1BB4"/>
    <w:rsid w:val="00F00471"/>
    <w:rsid w:val="00F107F5"/>
    <w:rsid w:val="00F153D1"/>
    <w:rsid w:val="00F15C55"/>
    <w:rsid w:val="00F24129"/>
    <w:rsid w:val="00F26BBD"/>
    <w:rsid w:val="00F4347E"/>
    <w:rsid w:val="00F6286B"/>
    <w:rsid w:val="00F7098C"/>
    <w:rsid w:val="00F917C2"/>
    <w:rsid w:val="00FA7680"/>
    <w:rsid w:val="00FB0D88"/>
    <w:rsid w:val="00FC25F9"/>
    <w:rsid w:val="00FC7F04"/>
    <w:rsid w:val="00FE1133"/>
    <w:rsid w:val="00FF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hone"/>
  <w:shapeDefaults>
    <o:shapedefaults v:ext="edit" spidmax="72705"/>
    <o:shapelayout v:ext="edit">
      <o:idmap v:ext="edit" data="1"/>
    </o:shapelayout>
  </w:shapeDefaults>
  <w:decimalSymbol w:val=","/>
  <w:listSeparator w:val=";"/>
  <w14:docId w14:val="015202B7"/>
  <w15:docId w15:val="{EC634EB4-C9C8-4D21-8A20-2609D398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qFormat/>
    <w:locked/>
    <w:rsid w:val="002B5E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Heading"/>
    <w:next w:val="Corpodetexto"/>
    <w:link w:val="Ttulo2Char"/>
    <w:qFormat/>
    <w:locked/>
    <w:rsid w:val="00B41281"/>
    <w:pPr>
      <w:numPr>
        <w:ilvl w:val="1"/>
        <w:numId w:val="1"/>
      </w:numPr>
      <w:outlineLvl w:val="1"/>
    </w:pPr>
  </w:style>
  <w:style w:type="paragraph" w:styleId="Ttulo3">
    <w:name w:val="heading 3"/>
    <w:basedOn w:val="Heading"/>
    <w:next w:val="Corpodetexto"/>
    <w:link w:val="Ttulo3Char"/>
    <w:qFormat/>
    <w:locked/>
    <w:rsid w:val="00B41281"/>
    <w:pPr>
      <w:numPr>
        <w:ilvl w:val="2"/>
        <w:numId w:val="1"/>
      </w:numPr>
      <w:outlineLvl w:val="2"/>
    </w:pPr>
  </w:style>
  <w:style w:type="paragraph" w:styleId="Ttulo4">
    <w:name w:val="heading 4"/>
    <w:basedOn w:val="Heading"/>
    <w:next w:val="Corpodetexto"/>
    <w:link w:val="Ttulo4Char"/>
    <w:qFormat/>
    <w:locked/>
    <w:rsid w:val="00B41281"/>
    <w:pPr>
      <w:numPr>
        <w:ilvl w:val="3"/>
        <w:numId w:val="1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locked/>
    <w:rsid w:val="00553B38"/>
    <w:rPr>
      <w:rFonts w:cs="Times New Roman"/>
    </w:rPr>
  </w:style>
  <w:style w:type="paragraph" w:styleId="Rodap">
    <w:name w:val="footer"/>
    <w:basedOn w:val="Normal"/>
    <w:link w:val="RodapChar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semiHidden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99"/>
    <w:qFormat/>
    <w:rsid w:val="00055F6F"/>
    <w:pPr>
      <w:ind w:left="720"/>
      <w:contextualSpacing/>
    </w:pPr>
  </w:style>
  <w:style w:type="table" w:styleId="Tabelacomgrade">
    <w:name w:val="Table Grid"/>
    <w:basedOn w:val="Tabelanormal"/>
    <w:uiPriority w:val="39"/>
    <w:locked/>
    <w:rsid w:val="00F10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2B5EE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Ttulo3Char">
    <w:name w:val="Título 3 Char"/>
    <w:basedOn w:val="Fontepargpadro"/>
    <w:link w:val="Ttulo3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Ttulo4Char">
    <w:name w:val="Título 4 Char"/>
    <w:basedOn w:val="Fontepargpadro"/>
    <w:link w:val="Ttulo4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character" w:customStyle="1" w:styleId="WW8Num1z0">
    <w:name w:val="WW8Num1z0"/>
    <w:rsid w:val="00B41281"/>
  </w:style>
  <w:style w:type="character" w:customStyle="1" w:styleId="WW8Num1z1">
    <w:name w:val="WW8Num1z1"/>
    <w:rsid w:val="00B41281"/>
  </w:style>
  <w:style w:type="character" w:customStyle="1" w:styleId="WW8Num1z2">
    <w:name w:val="WW8Num1z2"/>
    <w:rsid w:val="00B41281"/>
  </w:style>
  <w:style w:type="character" w:customStyle="1" w:styleId="WW8Num1z3">
    <w:name w:val="WW8Num1z3"/>
    <w:rsid w:val="00B41281"/>
  </w:style>
  <w:style w:type="character" w:customStyle="1" w:styleId="WW8Num1z4">
    <w:name w:val="WW8Num1z4"/>
    <w:rsid w:val="00B41281"/>
  </w:style>
  <w:style w:type="character" w:customStyle="1" w:styleId="WW8Num1z5">
    <w:name w:val="WW8Num1z5"/>
    <w:rsid w:val="00B41281"/>
  </w:style>
  <w:style w:type="character" w:customStyle="1" w:styleId="WW8Num1z6">
    <w:name w:val="WW8Num1z6"/>
    <w:rsid w:val="00B41281"/>
  </w:style>
  <w:style w:type="character" w:customStyle="1" w:styleId="WW8Num1z7">
    <w:name w:val="WW8Num1z7"/>
    <w:rsid w:val="00B41281"/>
  </w:style>
  <w:style w:type="character" w:customStyle="1" w:styleId="WW8Num1z8">
    <w:name w:val="WW8Num1z8"/>
    <w:rsid w:val="00B41281"/>
  </w:style>
  <w:style w:type="character" w:customStyle="1" w:styleId="WW8Num2z0">
    <w:name w:val="WW8Num2z0"/>
    <w:rsid w:val="00B41281"/>
    <w:rPr>
      <w:rFonts w:ascii="Calibri" w:hAnsi="Calibri" w:cs="Arial"/>
      <w:b/>
      <w:bCs/>
      <w:sz w:val="22"/>
      <w:szCs w:val="22"/>
    </w:rPr>
  </w:style>
  <w:style w:type="character" w:customStyle="1" w:styleId="WW8Num2z1">
    <w:name w:val="WW8Num2z1"/>
    <w:rsid w:val="00B41281"/>
    <w:rPr>
      <w:rFonts w:ascii="Calibri" w:hAnsi="Calibri" w:cs="Arial"/>
      <w:b/>
      <w:bCs w:val="0"/>
      <w:spacing w:val="14"/>
      <w:sz w:val="22"/>
      <w:szCs w:val="22"/>
      <w:lang w:val="en-US"/>
    </w:rPr>
  </w:style>
  <w:style w:type="character" w:customStyle="1" w:styleId="WW8Num2z2">
    <w:name w:val="WW8Num2z2"/>
    <w:rsid w:val="00B41281"/>
    <w:rPr>
      <w:rFonts w:ascii="Calibri" w:eastAsia="Calibri" w:hAnsi="Calibri" w:cs="Arial"/>
      <w:b/>
      <w:bCs w:val="0"/>
      <w:spacing w:val="14"/>
      <w:kern w:val="1"/>
      <w:sz w:val="22"/>
      <w:szCs w:val="22"/>
      <w:lang w:val="en-US" w:eastAsia="en-US" w:bidi="ar-SA"/>
    </w:rPr>
  </w:style>
  <w:style w:type="character" w:customStyle="1" w:styleId="WW8Num2z4">
    <w:name w:val="WW8Num2z4"/>
    <w:rsid w:val="00B41281"/>
  </w:style>
  <w:style w:type="character" w:customStyle="1" w:styleId="WW8Num2z5">
    <w:name w:val="WW8Num2z5"/>
    <w:rsid w:val="00B41281"/>
  </w:style>
  <w:style w:type="character" w:customStyle="1" w:styleId="WW8Num2z6">
    <w:name w:val="WW8Num2z6"/>
    <w:rsid w:val="00B41281"/>
  </w:style>
  <w:style w:type="character" w:customStyle="1" w:styleId="WW8Num2z7">
    <w:name w:val="WW8Num2z7"/>
    <w:rsid w:val="00B41281"/>
  </w:style>
  <w:style w:type="character" w:customStyle="1" w:styleId="WW8Num2z8">
    <w:name w:val="WW8Num2z8"/>
    <w:rsid w:val="00B41281"/>
  </w:style>
  <w:style w:type="character" w:customStyle="1" w:styleId="WW8Num3z0">
    <w:name w:val="WW8Num3z0"/>
    <w:rsid w:val="00B41281"/>
  </w:style>
  <w:style w:type="character" w:customStyle="1" w:styleId="WW8Num3z1">
    <w:name w:val="WW8Num3z1"/>
    <w:rsid w:val="00B41281"/>
  </w:style>
  <w:style w:type="character" w:customStyle="1" w:styleId="WW8Num3z2">
    <w:name w:val="WW8Num3z2"/>
    <w:rsid w:val="00B41281"/>
  </w:style>
  <w:style w:type="character" w:customStyle="1" w:styleId="WW8Num3z3">
    <w:name w:val="WW8Num3z3"/>
    <w:rsid w:val="00B41281"/>
  </w:style>
  <w:style w:type="character" w:customStyle="1" w:styleId="WW8Num3z4">
    <w:name w:val="WW8Num3z4"/>
    <w:rsid w:val="00B41281"/>
  </w:style>
  <w:style w:type="character" w:customStyle="1" w:styleId="WW8Num3z5">
    <w:name w:val="WW8Num3z5"/>
    <w:rsid w:val="00B41281"/>
  </w:style>
  <w:style w:type="character" w:customStyle="1" w:styleId="WW8Num3z6">
    <w:name w:val="WW8Num3z6"/>
    <w:rsid w:val="00B41281"/>
  </w:style>
  <w:style w:type="character" w:customStyle="1" w:styleId="WW8Num3z7">
    <w:name w:val="WW8Num3z7"/>
    <w:rsid w:val="00B41281"/>
  </w:style>
  <w:style w:type="character" w:customStyle="1" w:styleId="WW8Num3z8">
    <w:name w:val="WW8Num3z8"/>
    <w:rsid w:val="00B41281"/>
  </w:style>
  <w:style w:type="character" w:customStyle="1" w:styleId="Tipodeletrapredefinidodopargrafo">
    <w:name w:val="Tipo de letra predefinido do parágrafo"/>
    <w:rsid w:val="00B41281"/>
  </w:style>
  <w:style w:type="character" w:customStyle="1" w:styleId="Tipodeletrapredefinidodopargrafo1">
    <w:name w:val="Tipo de letra predefinido do parágrafo1"/>
    <w:rsid w:val="00B41281"/>
  </w:style>
  <w:style w:type="character" w:customStyle="1" w:styleId="WW8Num2z3">
    <w:name w:val="WW8Num2z3"/>
    <w:rsid w:val="00B41281"/>
  </w:style>
  <w:style w:type="character" w:customStyle="1" w:styleId="Fontepargpadro1">
    <w:name w:val="Fonte parág. padrão1"/>
    <w:rsid w:val="00B41281"/>
  </w:style>
  <w:style w:type="character" w:customStyle="1" w:styleId="Refdecomentrio1">
    <w:name w:val="Ref. de comentário1"/>
    <w:rsid w:val="00B41281"/>
    <w:rPr>
      <w:rFonts w:cs="Times New Roman"/>
      <w:sz w:val="16"/>
      <w:szCs w:val="16"/>
    </w:rPr>
  </w:style>
  <w:style w:type="character" w:customStyle="1" w:styleId="Refdenotaderodap1">
    <w:name w:val="Ref. de nota de rodapé1"/>
    <w:rsid w:val="00B41281"/>
    <w:rPr>
      <w:rFonts w:cs="Times New Roman"/>
      <w:vertAlign w:val="superscript"/>
    </w:rPr>
  </w:style>
  <w:style w:type="character" w:customStyle="1" w:styleId="CorpodetextoChar">
    <w:name w:val="Corpo de texto Char"/>
    <w:rsid w:val="00B41281"/>
    <w:rPr>
      <w:rFonts w:ascii="Arial" w:eastAsia="Times New Roman" w:hAnsi="Arial" w:cs="Arial"/>
      <w:bCs/>
      <w:sz w:val="24"/>
      <w:szCs w:val="24"/>
    </w:rPr>
  </w:style>
  <w:style w:type="character" w:customStyle="1" w:styleId="TtuloChar">
    <w:name w:val="Título Char"/>
    <w:rsid w:val="00B41281"/>
    <w:rPr>
      <w:rFonts w:ascii="Times New Roman" w:eastAsia="Times New Roman" w:hAnsi="Times New Roman" w:cs="Times New Roman"/>
      <w:sz w:val="32"/>
      <w:szCs w:val="24"/>
    </w:rPr>
  </w:style>
  <w:style w:type="character" w:customStyle="1" w:styleId="AssuntodocomentrioChar">
    <w:name w:val="Assunto do comentário Char"/>
    <w:rsid w:val="00B41281"/>
    <w:rPr>
      <w:rFonts w:cs="Times New Roman"/>
      <w:b/>
      <w:bCs/>
      <w:sz w:val="20"/>
      <w:szCs w:val="20"/>
    </w:rPr>
  </w:style>
  <w:style w:type="character" w:styleId="Hyperlink">
    <w:name w:val="Hyperlink"/>
    <w:rsid w:val="00B41281"/>
    <w:rPr>
      <w:color w:val="0000FF"/>
      <w:u w:val="single"/>
    </w:rPr>
  </w:style>
  <w:style w:type="character" w:styleId="nfase">
    <w:name w:val="Emphasis"/>
    <w:qFormat/>
    <w:locked/>
    <w:rsid w:val="00B41281"/>
    <w:rPr>
      <w:i/>
      <w:iCs/>
    </w:rPr>
  </w:style>
  <w:style w:type="character" w:customStyle="1" w:styleId="ListLabel1">
    <w:name w:val="ListLabel 1"/>
    <w:rsid w:val="00B41281"/>
    <w:rPr>
      <w:b w:val="0"/>
      <w:lang w:val="pt-BR"/>
    </w:rPr>
  </w:style>
  <w:style w:type="character" w:customStyle="1" w:styleId="ListLabel2">
    <w:name w:val="ListLabel 2"/>
    <w:rsid w:val="00B41281"/>
    <w:rPr>
      <w:b/>
    </w:rPr>
  </w:style>
  <w:style w:type="character" w:customStyle="1" w:styleId="ListLabel3">
    <w:name w:val="ListLabel 3"/>
    <w:rsid w:val="00B41281"/>
    <w:rPr>
      <w:rFonts w:cs="Times New Roman"/>
      <w:color w:val="00000A"/>
    </w:rPr>
  </w:style>
  <w:style w:type="character" w:customStyle="1" w:styleId="ListLabel4">
    <w:name w:val="ListLabel 4"/>
    <w:rsid w:val="00B41281"/>
    <w:rPr>
      <w:rFonts w:cs="Times New Roman"/>
    </w:rPr>
  </w:style>
  <w:style w:type="character" w:customStyle="1" w:styleId="ListLabel5">
    <w:name w:val="ListLabel 5"/>
    <w:rsid w:val="00B41281"/>
    <w:rPr>
      <w:rFonts w:cs="Times New Roman"/>
      <w:b w:val="0"/>
      <w:lang w:val="pt-BR"/>
    </w:rPr>
  </w:style>
  <w:style w:type="character" w:customStyle="1" w:styleId="ListLabel6">
    <w:name w:val="ListLabel 6"/>
    <w:rsid w:val="00B41281"/>
    <w:rPr>
      <w:rFonts w:cs="Times New Roman"/>
      <w:b w:val="0"/>
    </w:rPr>
  </w:style>
  <w:style w:type="character" w:customStyle="1" w:styleId="ListLabel7">
    <w:name w:val="ListLabel 7"/>
    <w:rsid w:val="00B41281"/>
    <w:rPr>
      <w:b/>
      <w:sz w:val="24"/>
    </w:rPr>
  </w:style>
  <w:style w:type="character" w:customStyle="1" w:styleId="ListLabel8">
    <w:name w:val="ListLabel 8"/>
    <w:rsid w:val="00B41281"/>
    <w:rPr>
      <w:rFonts w:eastAsia="Calibri" w:cs="Calibri"/>
    </w:rPr>
  </w:style>
  <w:style w:type="character" w:customStyle="1" w:styleId="ListLabel9">
    <w:name w:val="ListLabel 9"/>
    <w:rsid w:val="00B41281"/>
    <w:rPr>
      <w:rFonts w:cs="Courier New"/>
    </w:rPr>
  </w:style>
  <w:style w:type="character" w:customStyle="1" w:styleId="ListLabel10">
    <w:name w:val="ListLabel 10"/>
    <w:rsid w:val="00B41281"/>
    <w:rPr>
      <w:rFonts w:cs="Arial"/>
      <w:b/>
      <w:bCs/>
      <w:caps/>
      <w:sz w:val="24"/>
      <w:szCs w:val="24"/>
    </w:rPr>
  </w:style>
  <w:style w:type="character" w:customStyle="1" w:styleId="ListLabel11">
    <w:name w:val="ListLabel 11"/>
    <w:rsid w:val="00B41281"/>
    <w:rPr>
      <w:rFonts w:eastAsia="Times New Roman" w:cs="Arial"/>
      <w:b/>
      <w:bCs/>
      <w:color w:val="000000"/>
      <w:kern w:val="1"/>
      <w:sz w:val="22"/>
      <w:szCs w:val="24"/>
      <w:u w:val="none"/>
      <w:shd w:val="clear" w:color="auto" w:fill="FFFFFF"/>
      <w:lang w:val="pt-BR" w:bidi="ar-SA"/>
    </w:rPr>
  </w:style>
  <w:style w:type="character" w:customStyle="1" w:styleId="ListLabel12">
    <w:name w:val="ListLabel 12"/>
    <w:rsid w:val="00B41281"/>
    <w:rPr>
      <w:rFonts w:eastAsia="Times New Roman" w:cs="Arial"/>
      <w:b w:val="0"/>
      <w:bCs w:val="0"/>
      <w:color w:val="000000"/>
      <w:spacing w:val="14"/>
      <w:sz w:val="24"/>
      <w:szCs w:val="24"/>
      <w:u w:val="none"/>
      <w:shd w:val="clear" w:color="auto" w:fill="FFFF00"/>
      <w:lang w:val="pt-BR" w:bidi="ar-SA"/>
    </w:rPr>
  </w:style>
  <w:style w:type="character" w:customStyle="1" w:styleId="ListLabel13">
    <w:name w:val="ListLabel 13"/>
    <w:rsid w:val="00B41281"/>
    <w:rPr>
      <w:color w:val="FF0000"/>
    </w:rPr>
  </w:style>
  <w:style w:type="character" w:customStyle="1" w:styleId="WW8Num26z0">
    <w:name w:val="WW8Num26z0"/>
    <w:rsid w:val="00B41281"/>
    <w:rPr>
      <w:rFonts w:ascii="Symbol" w:hAnsi="Symbol" w:cs="Symbol"/>
    </w:rPr>
  </w:style>
  <w:style w:type="character" w:customStyle="1" w:styleId="WW8Num26z1">
    <w:name w:val="WW8Num26z1"/>
    <w:rsid w:val="00B41281"/>
    <w:rPr>
      <w:rFonts w:ascii="Courier New" w:hAnsi="Courier New" w:cs="Courier New"/>
    </w:rPr>
  </w:style>
  <w:style w:type="character" w:customStyle="1" w:styleId="WW8Num26z2">
    <w:name w:val="WW8Num26z2"/>
    <w:rsid w:val="00B41281"/>
    <w:rPr>
      <w:rFonts w:ascii="Wingdings" w:hAnsi="Wingdings" w:cs="Wingdings"/>
    </w:rPr>
  </w:style>
  <w:style w:type="character" w:customStyle="1" w:styleId="WW8Num42z0">
    <w:name w:val="WW8Num42z0"/>
    <w:rsid w:val="00B41281"/>
    <w:rPr>
      <w:rFonts w:cs="Arial"/>
      <w:bCs/>
      <w:lang w:val="en-US"/>
    </w:rPr>
  </w:style>
  <w:style w:type="character" w:customStyle="1" w:styleId="WW8Num42z1">
    <w:name w:val="WW8Num42z1"/>
    <w:rsid w:val="00B41281"/>
    <w:rPr>
      <w:rFonts w:cs="Arial"/>
      <w:b/>
      <w:bCs/>
    </w:rPr>
  </w:style>
  <w:style w:type="character" w:customStyle="1" w:styleId="WW8Num42z2">
    <w:name w:val="WW8Num42z2"/>
    <w:rsid w:val="00B41281"/>
    <w:rPr>
      <w:rFonts w:cs="Arial"/>
      <w:b w:val="0"/>
      <w:bCs/>
      <w:lang w:val="en-US"/>
    </w:rPr>
  </w:style>
  <w:style w:type="character" w:customStyle="1" w:styleId="WW8Num42z4">
    <w:name w:val="WW8Num42z4"/>
    <w:rsid w:val="00B41281"/>
  </w:style>
  <w:style w:type="character" w:customStyle="1" w:styleId="WW8Num42z5">
    <w:name w:val="WW8Num42z5"/>
    <w:rsid w:val="00B41281"/>
  </w:style>
  <w:style w:type="character" w:customStyle="1" w:styleId="WW8Num42z6">
    <w:name w:val="WW8Num42z6"/>
    <w:rsid w:val="00B41281"/>
  </w:style>
  <w:style w:type="character" w:customStyle="1" w:styleId="WW8Num42z7">
    <w:name w:val="WW8Num42z7"/>
    <w:rsid w:val="00B41281"/>
  </w:style>
  <w:style w:type="character" w:customStyle="1" w:styleId="WW8Num42z8">
    <w:name w:val="WW8Num42z8"/>
    <w:rsid w:val="00B41281"/>
  </w:style>
  <w:style w:type="character" w:customStyle="1" w:styleId="NumberingSymbols">
    <w:name w:val="Numbering Symbols"/>
    <w:rsid w:val="00B41281"/>
  </w:style>
  <w:style w:type="character" w:customStyle="1" w:styleId="ListLabel17">
    <w:name w:val="ListLabel 17"/>
    <w:rsid w:val="00B41281"/>
    <w:rPr>
      <w:b/>
    </w:rPr>
  </w:style>
  <w:style w:type="character" w:customStyle="1" w:styleId="ListLabel18">
    <w:name w:val="ListLabel 18"/>
    <w:rsid w:val="00B41281"/>
    <w:rPr>
      <w:b w:val="0"/>
    </w:rPr>
  </w:style>
  <w:style w:type="character" w:customStyle="1" w:styleId="ListLabel19">
    <w:name w:val="ListLabel 19"/>
    <w:rsid w:val="00B41281"/>
    <w:rPr>
      <w:b w:val="0"/>
    </w:rPr>
  </w:style>
  <w:style w:type="character" w:styleId="Forte">
    <w:name w:val="Strong"/>
    <w:qFormat/>
    <w:locked/>
    <w:rsid w:val="00B41281"/>
    <w:rPr>
      <w:b/>
      <w:bCs/>
    </w:rPr>
  </w:style>
  <w:style w:type="paragraph" w:customStyle="1" w:styleId="Heading">
    <w:name w:val="Heading"/>
    <w:basedOn w:val="Normal"/>
    <w:next w:val="Corpodetexto"/>
    <w:rsid w:val="00B41281"/>
    <w:pPr>
      <w:keepNext/>
      <w:suppressAutoHyphens/>
      <w:spacing w:before="240" w:after="120"/>
    </w:pPr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paragraph" w:styleId="Corpodetexto">
    <w:name w:val="Body Text"/>
    <w:basedOn w:val="Normal"/>
    <w:link w:val="CorpodetextoChar1"/>
    <w:rsid w:val="00B41281"/>
    <w:pPr>
      <w:suppressAutoHyphens/>
      <w:spacing w:after="0" w:line="240" w:lineRule="auto"/>
      <w:jc w:val="both"/>
    </w:pPr>
    <w:rPr>
      <w:rFonts w:ascii="Arial" w:eastAsia="Times New Roman" w:hAnsi="Arial" w:cs="Arial"/>
      <w:bCs/>
      <w:kern w:val="1"/>
      <w:sz w:val="24"/>
      <w:szCs w:val="24"/>
      <w:lang w:eastAsia="zh-CN"/>
    </w:rPr>
  </w:style>
  <w:style w:type="character" w:customStyle="1" w:styleId="CorpodetextoChar1">
    <w:name w:val="Corpo de texto Char1"/>
    <w:basedOn w:val="Fontepargpadro"/>
    <w:link w:val="Corpodetexto"/>
    <w:rsid w:val="00B41281"/>
    <w:rPr>
      <w:rFonts w:ascii="Arial" w:eastAsia="Times New Roman" w:hAnsi="Arial" w:cs="Arial"/>
      <w:bCs/>
      <w:kern w:val="1"/>
      <w:sz w:val="24"/>
      <w:szCs w:val="24"/>
      <w:lang w:eastAsia="zh-CN"/>
    </w:rPr>
  </w:style>
  <w:style w:type="paragraph" w:styleId="Lista">
    <w:name w:val="List"/>
    <w:basedOn w:val="Corpodetexto"/>
    <w:rsid w:val="00B41281"/>
    <w:rPr>
      <w:rFonts w:cs="FreeSans"/>
    </w:rPr>
  </w:style>
  <w:style w:type="paragraph" w:styleId="Legenda">
    <w:name w:val="caption"/>
    <w:basedOn w:val="Normal"/>
    <w:qFormat/>
    <w:locked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Index">
    <w:name w:val="Index"/>
    <w:basedOn w:val="Normal"/>
    <w:rsid w:val="00B41281"/>
    <w:pPr>
      <w:suppressLineNumbers/>
      <w:suppressAutoHyphens/>
    </w:pPr>
    <w:rPr>
      <w:rFonts w:cs="FreeSans"/>
      <w:kern w:val="1"/>
      <w:lang w:eastAsia="zh-CN"/>
    </w:rPr>
  </w:style>
  <w:style w:type="paragraph" w:customStyle="1" w:styleId="Legenda3">
    <w:name w:val="Legenda3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Legenda2">
    <w:name w:val="Legenda2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B41281"/>
    <w:pPr>
      <w:suppressAutoHyphens/>
      <w:spacing w:after="0" w:line="240" w:lineRule="auto"/>
      <w:jc w:val="center"/>
    </w:pPr>
    <w:rPr>
      <w:rFonts w:ascii="Times New Roman" w:eastAsia="Times New Roman" w:hAnsi="Times New Roman"/>
      <w:kern w:val="1"/>
      <w:sz w:val="32"/>
      <w:szCs w:val="24"/>
      <w:lang w:eastAsia="zh-CN"/>
    </w:rPr>
  </w:style>
  <w:style w:type="paragraph" w:customStyle="1" w:styleId="Legenda1">
    <w:name w:val="Legenda1"/>
    <w:basedOn w:val="Normal"/>
    <w:rsid w:val="00B41281"/>
    <w:pPr>
      <w:suppressLineNumbers/>
      <w:suppressAutoHyphens/>
      <w:spacing w:before="120" w:after="120"/>
    </w:pPr>
    <w:rPr>
      <w:rFonts w:cs="FreeSans"/>
      <w:i/>
      <w:iCs/>
      <w:kern w:val="1"/>
      <w:sz w:val="24"/>
      <w:szCs w:val="24"/>
      <w:lang w:eastAsia="zh-CN"/>
    </w:rPr>
  </w:style>
  <w:style w:type="paragraph" w:customStyle="1" w:styleId="ndice">
    <w:name w:val="Índice"/>
    <w:basedOn w:val="Normal"/>
    <w:rsid w:val="00B41281"/>
    <w:pPr>
      <w:suppressLineNumbers/>
      <w:suppressAutoHyphens/>
    </w:pPr>
    <w:rPr>
      <w:rFonts w:cs="FreeSans"/>
      <w:kern w:val="1"/>
      <w:lang w:eastAsia="zh-CN"/>
    </w:rPr>
  </w:style>
  <w:style w:type="paragraph" w:customStyle="1" w:styleId="Textodebalo1">
    <w:name w:val="Texto de balão1"/>
    <w:basedOn w:val="Normal"/>
    <w:rsid w:val="00B41281"/>
    <w:pPr>
      <w:suppressAutoHyphens/>
      <w:spacing w:after="0" w:line="240" w:lineRule="auto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Textodecomentrio1">
    <w:name w:val="Texto de comentário1"/>
    <w:basedOn w:val="Normal"/>
    <w:rsid w:val="00B41281"/>
    <w:pPr>
      <w:suppressAutoHyphens/>
      <w:spacing w:line="240" w:lineRule="auto"/>
    </w:pPr>
    <w:rPr>
      <w:rFonts w:cs="Calibri"/>
      <w:kern w:val="1"/>
      <w:sz w:val="20"/>
      <w:szCs w:val="20"/>
      <w:lang w:eastAsia="zh-CN"/>
    </w:rPr>
  </w:style>
  <w:style w:type="paragraph" w:customStyle="1" w:styleId="Textodenotaderodap1">
    <w:name w:val="Texto de nota de rodapé1"/>
    <w:basedOn w:val="Normal"/>
    <w:rsid w:val="00B41281"/>
    <w:pPr>
      <w:suppressAutoHyphens/>
      <w:spacing w:after="0" w:line="240" w:lineRule="auto"/>
    </w:pPr>
    <w:rPr>
      <w:rFonts w:cs="Calibri"/>
      <w:kern w:val="1"/>
      <w:sz w:val="20"/>
      <w:szCs w:val="20"/>
      <w:lang w:eastAsia="zh-CN"/>
    </w:rPr>
  </w:style>
  <w:style w:type="paragraph" w:customStyle="1" w:styleId="PargrafodaLista1">
    <w:name w:val="Parágrafo da Lista1"/>
    <w:basedOn w:val="Normal"/>
    <w:rsid w:val="00B41281"/>
    <w:pPr>
      <w:suppressAutoHyphens/>
      <w:ind w:left="720"/>
      <w:contextualSpacing/>
    </w:pPr>
    <w:rPr>
      <w:rFonts w:cs="Calibri"/>
      <w:kern w:val="1"/>
      <w:lang w:eastAsia="zh-CN"/>
    </w:rPr>
  </w:style>
  <w:style w:type="paragraph" w:customStyle="1" w:styleId="font5">
    <w:name w:val="font5"/>
    <w:basedOn w:val="Normal"/>
    <w:rsid w:val="00B41281"/>
    <w:pPr>
      <w:suppressAutoHyphens/>
      <w:spacing w:before="280" w:after="280" w:line="240" w:lineRule="auto"/>
    </w:pPr>
    <w:rPr>
      <w:rFonts w:ascii="Arial" w:eastAsia="Arial Unicode MS" w:hAnsi="Arial" w:cs="Arial"/>
      <w:kern w:val="1"/>
      <w:lang w:eastAsia="zh-CN"/>
    </w:rPr>
  </w:style>
  <w:style w:type="paragraph" w:customStyle="1" w:styleId="Assuntodocomentrio1">
    <w:name w:val="Assunto do comentário1"/>
    <w:basedOn w:val="Textodecomentrio1"/>
    <w:rsid w:val="00B41281"/>
    <w:rPr>
      <w:b/>
      <w:bCs/>
    </w:rPr>
  </w:style>
  <w:style w:type="paragraph" w:customStyle="1" w:styleId="Reviso1">
    <w:name w:val="Revisão1"/>
    <w:rsid w:val="00B41281"/>
    <w:pPr>
      <w:suppressAutoHyphens/>
    </w:pPr>
    <w:rPr>
      <w:rFonts w:cs="Calibri"/>
      <w:kern w:val="1"/>
      <w:lang w:eastAsia="zh-CN"/>
    </w:rPr>
  </w:style>
  <w:style w:type="paragraph" w:styleId="Sumrio1">
    <w:name w:val="toc 1"/>
    <w:basedOn w:val="Normal"/>
    <w:next w:val="Normal"/>
    <w:locked/>
    <w:rsid w:val="00B41281"/>
    <w:pPr>
      <w:suppressAutoHyphens/>
      <w:spacing w:before="240" w:after="120"/>
    </w:pPr>
    <w:rPr>
      <w:rFonts w:cs="Calibri"/>
      <w:b/>
      <w:bCs/>
      <w:kern w:val="1"/>
      <w:sz w:val="20"/>
      <w:szCs w:val="20"/>
      <w:lang w:eastAsia="zh-CN"/>
    </w:rPr>
  </w:style>
  <w:style w:type="paragraph" w:styleId="Sumrio2">
    <w:name w:val="toc 2"/>
    <w:basedOn w:val="Normal"/>
    <w:next w:val="Normal"/>
    <w:locked/>
    <w:rsid w:val="00B41281"/>
    <w:pPr>
      <w:suppressAutoHyphens/>
      <w:spacing w:before="120" w:after="0"/>
      <w:ind w:left="220"/>
    </w:pPr>
    <w:rPr>
      <w:rFonts w:cs="Calibri"/>
      <w:i/>
      <w:iCs/>
      <w:kern w:val="1"/>
      <w:sz w:val="20"/>
      <w:szCs w:val="20"/>
      <w:lang w:eastAsia="zh-CN"/>
    </w:rPr>
  </w:style>
  <w:style w:type="paragraph" w:styleId="Sumrio3">
    <w:name w:val="toc 3"/>
    <w:basedOn w:val="Normal"/>
    <w:next w:val="Normal"/>
    <w:locked/>
    <w:rsid w:val="00B41281"/>
    <w:pPr>
      <w:suppressAutoHyphens/>
      <w:spacing w:after="0"/>
      <w:ind w:left="440"/>
    </w:pPr>
    <w:rPr>
      <w:rFonts w:cs="Calibri"/>
      <w:kern w:val="1"/>
      <w:sz w:val="20"/>
      <w:szCs w:val="20"/>
      <w:lang w:eastAsia="zh-CN"/>
    </w:rPr>
  </w:style>
  <w:style w:type="paragraph" w:styleId="Sumrio4">
    <w:name w:val="toc 4"/>
    <w:basedOn w:val="Normal"/>
    <w:next w:val="Normal"/>
    <w:locked/>
    <w:rsid w:val="00B41281"/>
    <w:pPr>
      <w:suppressAutoHyphens/>
      <w:spacing w:after="0"/>
      <w:ind w:left="660"/>
    </w:pPr>
    <w:rPr>
      <w:rFonts w:cs="Calibri"/>
      <w:kern w:val="1"/>
      <w:sz w:val="20"/>
      <w:szCs w:val="20"/>
      <w:lang w:eastAsia="zh-CN"/>
    </w:rPr>
  </w:style>
  <w:style w:type="paragraph" w:styleId="Sumrio5">
    <w:name w:val="toc 5"/>
    <w:basedOn w:val="Normal"/>
    <w:next w:val="Normal"/>
    <w:locked/>
    <w:rsid w:val="00B41281"/>
    <w:pPr>
      <w:suppressAutoHyphens/>
      <w:spacing w:after="0"/>
      <w:ind w:left="880"/>
    </w:pPr>
    <w:rPr>
      <w:rFonts w:cs="Calibri"/>
      <w:kern w:val="1"/>
      <w:sz w:val="20"/>
      <w:szCs w:val="20"/>
      <w:lang w:eastAsia="zh-CN"/>
    </w:rPr>
  </w:style>
  <w:style w:type="paragraph" w:styleId="Sumrio6">
    <w:name w:val="toc 6"/>
    <w:basedOn w:val="Normal"/>
    <w:next w:val="Normal"/>
    <w:locked/>
    <w:rsid w:val="00B41281"/>
    <w:pPr>
      <w:suppressAutoHyphens/>
      <w:spacing w:after="0"/>
      <w:ind w:left="1100"/>
    </w:pPr>
    <w:rPr>
      <w:rFonts w:cs="Calibri"/>
      <w:kern w:val="1"/>
      <w:sz w:val="20"/>
      <w:szCs w:val="20"/>
      <w:lang w:eastAsia="zh-CN"/>
    </w:rPr>
  </w:style>
  <w:style w:type="paragraph" w:styleId="Sumrio7">
    <w:name w:val="toc 7"/>
    <w:basedOn w:val="Normal"/>
    <w:next w:val="Normal"/>
    <w:locked/>
    <w:rsid w:val="00B41281"/>
    <w:pPr>
      <w:suppressAutoHyphens/>
      <w:spacing w:after="0"/>
      <w:ind w:left="1320"/>
    </w:pPr>
    <w:rPr>
      <w:rFonts w:cs="Calibri"/>
      <w:kern w:val="1"/>
      <w:sz w:val="20"/>
      <w:szCs w:val="20"/>
      <w:lang w:eastAsia="zh-CN"/>
    </w:rPr>
  </w:style>
  <w:style w:type="paragraph" w:styleId="Sumrio8">
    <w:name w:val="toc 8"/>
    <w:basedOn w:val="Normal"/>
    <w:next w:val="Normal"/>
    <w:locked/>
    <w:rsid w:val="00B41281"/>
    <w:pPr>
      <w:suppressAutoHyphens/>
      <w:spacing w:after="0"/>
      <w:ind w:left="1540"/>
    </w:pPr>
    <w:rPr>
      <w:rFonts w:cs="Calibri"/>
      <w:kern w:val="1"/>
      <w:sz w:val="20"/>
      <w:szCs w:val="20"/>
      <w:lang w:eastAsia="zh-CN"/>
    </w:rPr>
  </w:style>
  <w:style w:type="paragraph" w:styleId="Sumrio9">
    <w:name w:val="toc 9"/>
    <w:basedOn w:val="Normal"/>
    <w:next w:val="Normal"/>
    <w:locked/>
    <w:rsid w:val="00B41281"/>
    <w:pPr>
      <w:suppressAutoHyphens/>
      <w:spacing w:after="0"/>
      <w:ind w:left="1760"/>
    </w:pPr>
    <w:rPr>
      <w:rFonts w:cs="Calibri"/>
      <w:kern w:val="1"/>
      <w:sz w:val="20"/>
      <w:szCs w:val="20"/>
      <w:lang w:eastAsia="zh-CN"/>
    </w:rPr>
  </w:style>
  <w:style w:type="paragraph" w:styleId="NormalWeb">
    <w:name w:val="Normal (Web)"/>
    <w:basedOn w:val="Normal"/>
    <w:rsid w:val="00B412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zh-CN"/>
    </w:rPr>
  </w:style>
  <w:style w:type="paragraph" w:customStyle="1" w:styleId="PargrafodaLista10">
    <w:name w:val="Parágrafo da Lista1"/>
    <w:basedOn w:val="Normal"/>
    <w:rsid w:val="00B41281"/>
    <w:pPr>
      <w:suppressAutoHyphens/>
      <w:spacing w:after="160" w:line="252" w:lineRule="auto"/>
      <w:ind w:left="708"/>
    </w:pPr>
    <w:rPr>
      <w:rFonts w:eastAsia="DejaVu Sans" w:cs="font242"/>
      <w:color w:val="00000A"/>
      <w:kern w:val="1"/>
      <w:lang w:eastAsia="zh-CN"/>
    </w:rPr>
  </w:style>
  <w:style w:type="paragraph" w:customStyle="1" w:styleId="PreformattedText">
    <w:name w:val="Preformatted Text"/>
    <w:basedOn w:val="Normal"/>
    <w:rsid w:val="00B41281"/>
    <w:pPr>
      <w:suppressAutoHyphens/>
      <w:spacing w:after="0" w:line="252" w:lineRule="auto"/>
    </w:pPr>
    <w:rPr>
      <w:rFonts w:ascii="DejaVu Sans Mono" w:eastAsia="WenQuanYi Micro Hei" w:hAnsi="DejaVu Sans Mono" w:cs="DejaVu Sans Mono"/>
      <w:color w:val="00000A"/>
      <w:kern w:val="1"/>
      <w:sz w:val="20"/>
      <w:szCs w:val="20"/>
      <w:lang w:eastAsia="zh-CN"/>
    </w:rPr>
  </w:style>
  <w:style w:type="paragraph" w:customStyle="1" w:styleId="TableContents">
    <w:name w:val="Table Content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customStyle="1" w:styleId="FrameContents">
    <w:name w:val="Frame Content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customStyle="1" w:styleId="TableHeading">
    <w:name w:val="Table Heading"/>
    <w:basedOn w:val="TableContents"/>
    <w:rsid w:val="00B41281"/>
  </w:style>
  <w:style w:type="paragraph" w:customStyle="1" w:styleId="Quotations">
    <w:name w:val="Quotations"/>
    <w:basedOn w:val="Normal"/>
    <w:rsid w:val="00B41281"/>
    <w:pPr>
      <w:suppressAutoHyphens/>
    </w:pPr>
    <w:rPr>
      <w:rFonts w:cs="Calibri"/>
      <w:kern w:val="1"/>
      <w:lang w:eastAsia="zh-CN"/>
    </w:rPr>
  </w:style>
  <w:style w:type="paragraph" w:styleId="Subttulo">
    <w:name w:val="Subtitle"/>
    <w:basedOn w:val="Heading"/>
    <w:next w:val="Corpodetexto"/>
    <w:link w:val="SubttuloChar"/>
    <w:qFormat/>
    <w:locked/>
    <w:rsid w:val="00B41281"/>
  </w:style>
  <w:style w:type="character" w:customStyle="1" w:styleId="SubttuloChar">
    <w:name w:val="Subtítulo Char"/>
    <w:basedOn w:val="Fontepargpadro"/>
    <w:link w:val="Subttulo"/>
    <w:rsid w:val="00B41281"/>
    <w:rPr>
      <w:rFonts w:ascii="Liberation Sans" w:eastAsia="Droid Sans Fallback" w:hAnsi="Liberation Sans" w:cs="FreeSans"/>
      <w:kern w:val="1"/>
      <w:sz w:val="28"/>
      <w:szCs w:val="28"/>
      <w:lang w:eastAsia="zh-CN"/>
    </w:rPr>
  </w:style>
  <w:style w:type="paragraph" w:customStyle="1" w:styleId="Ttulodosumrio">
    <w:name w:val="Título do sumário"/>
    <w:basedOn w:val="Ttulo10"/>
    <w:rsid w:val="00B41281"/>
    <w:pPr>
      <w:suppressLineNumbers/>
    </w:pPr>
    <w:rPr>
      <w:b/>
      <w:bCs/>
      <w:szCs w:val="32"/>
    </w:rPr>
  </w:style>
  <w:style w:type="paragraph" w:customStyle="1" w:styleId="Ttulo20">
    <w:name w:val="Título2"/>
    <w:basedOn w:val="Heading"/>
    <w:next w:val="Corpodetexto"/>
    <w:rsid w:val="00B41281"/>
    <w:pPr>
      <w:jc w:val="center"/>
    </w:pPr>
    <w:rPr>
      <w:b/>
      <w:bCs/>
      <w:sz w:val="56"/>
      <w:szCs w:val="56"/>
    </w:rPr>
  </w:style>
  <w:style w:type="paragraph" w:customStyle="1" w:styleId="Default">
    <w:name w:val="Default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Objectwitharrow">
    <w:name w:val="Object with arrow"/>
    <w:basedOn w:val="Default"/>
    <w:rsid w:val="00B41281"/>
    <w:rPr>
      <w:rFonts w:cs="FreeSans"/>
    </w:rPr>
  </w:style>
  <w:style w:type="paragraph" w:customStyle="1" w:styleId="Objectwithshadow">
    <w:name w:val="Object with shadow"/>
    <w:basedOn w:val="Default"/>
    <w:rsid w:val="00B41281"/>
    <w:rPr>
      <w:rFonts w:cs="FreeSans"/>
    </w:rPr>
  </w:style>
  <w:style w:type="paragraph" w:customStyle="1" w:styleId="Objectwithoutfill">
    <w:name w:val="Object without fill"/>
    <w:basedOn w:val="Default"/>
    <w:rsid w:val="00B41281"/>
    <w:rPr>
      <w:rFonts w:cs="FreeSans"/>
    </w:rPr>
  </w:style>
  <w:style w:type="paragraph" w:customStyle="1" w:styleId="Objectwithnofillandnoline">
    <w:name w:val="Object with no fill and no line"/>
    <w:basedOn w:val="Default"/>
    <w:rsid w:val="00B41281"/>
    <w:rPr>
      <w:rFonts w:cs="FreeSans"/>
    </w:rPr>
  </w:style>
  <w:style w:type="paragraph" w:customStyle="1" w:styleId="Textbodyjustified">
    <w:name w:val="Text body justified"/>
    <w:basedOn w:val="Default"/>
    <w:rsid w:val="00B41281"/>
    <w:rPr>
      <w:rFonts w:cs="FreeSans"/>
    </w:rPr>
  </w:style>
  <w:style w:type="paragraph" w:customStyle="1" w:styleId="Title1">
    <w:name w:val="Title1"/>
    <w:basedOn w:val="Default"/>
    <w:rsid w:val="00B41281"/>
    <w:pPr>
      <w:jc w:val="center"/>
    </w:pPr>
    <w:rPr>
      <w:rFonts w:cs="FreeSans"/>
    </w:rPr>
  </w:style>
  <w:style w:type="paragraph" w:customStyle="1" w:styleId="Title2">
    <w:name w:val="Title2"/>
    <w:basedOn w:val="Default"/>
    <w:rsid w:val="00B41281"/>
    <w:pPr>
      <w:spacing w:before="57" w:after="57"/>
      <w:ind w:right="113"/>
      <w:jc w:val="center"/>
    </w:pPr>
    <w:rPr>
      <w:rFonts w:cs="FreeSans"/>
    </w:rPr>
  </w:style>
  <w:style w:type="paragraph" w:customStyle="1" w:styleId="DimensionLine">
    <w:name w:val="Dimension Line"/>
    <w:basedOn w:val="Default"/>
    <w:rsid w:val="00B41281"/>
    <w:rPr>
      <w:rFonts w:cs="FreeSans"/>
    </w:rPr>
  </w:style>
  <w:style w:type="paragraph" w:customStyle="1" w:styleId="BlankLTGliederung1">
    <w:name w:val="Blank~LT~Gliederung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BlankLTGliederung2">
    <w:name w:val="Blank~LT~Gliederung 2"/>
    <w:basedOn w:val="BlankLTGliederung1"/>
    <w:rsid w:val="00B41281"/>
    <w:pPr>
      <w:spacing w:after="227"/>
    </w:pPr>
    <w:rPr>
      <w:rFonts w:cs="FreeSans"/>
    </w:rPr>
  </w:style>
  <w:style w:type="paragraph" w:customStyle="1" w:styleId="BlankLTGliederung3">
    <w:name w:val="Blank~LT~Gliederung 3"/>
    <w:basedOn w:val="BlankLTGliederung2"/>
    <w:rsid w:val="00B41281"/>
    <w:pPr>
      <w:spacing w:after="170"/>
    </w:pPr>
  </w:style>
  <w:style w:type="paragraph" w:customStyle="1" w:styleId="BlankLTGliederung4">
    <w:name w:val="Blank~LT~Gliederung 4"/>
    <w:basedOn w:val="BlankLTGliederung3"/>
    <w:rsid w:val="00B41281"/>
    <w:pPr>
      <w:spacing w:after="113"/>
    </w:pPr>
  </w:style>
  <w:style w:type="paragraph" w:customStyle="1" w:styleId="BlankLTGliederung5">
    <w:name w:val="Blank~LT~Gliederung 5"/>
    <w:basedOn w:val="BlankLTGliederung4"/>
    <w:rsid w:val="00B41281"/>
    <w:pPr>
      <w:spacing w:after="57"/>
    </w:pPr>
    <w:rPr>
      <w:sz w:val="40"/>
    </w:rPr>
  </w:style>
  <w:style w:type="paragraph" w:customStyle="1" w:styleId="BlankLTGliederung6">
    <w:name w:val="Blank~LT~Gliederung 6"/>
    <w:basedOn w:val="BlankLTGliederung5"/>
    <w:rsid w:val="00B41281"/>
  </w:style>
  <w:style w:type="paragraph" w:customStyle="1" w:styleId="BlankLTGliederung7">
    <w:name w:val="Blank~LT~Gliederung 7"/>
    <w:basedOn w:val="BlankLTGliederung6"/>
    <w:rsid w:val="00B41281"/>
  </w:style>
  <w:style w:type="paragraph" w:customStyle="1" w:styleId="BlankLTGliederung8">
    <w:name w:val="Blank~LT~Gliederung 8"/>
    <w:basedOn w:val="BlankLTGliederung7"/>
    <w:rsid w:val="00B41281"/>
  </w:style>
  <w:style w:type="paragraph" w:customStyle="1" w:styleId="BlankLTGliederung9">
    <w:name w:val="Blank~LT~Gliederung 9"/>
    <w:basedOn w:val="BlankLTGliederung8"/>
    <w:rsid w:val="00B41281"/>
  </w:style>
  <w:style w:type="paragraph" w:customStyle="1" w:styleId="BlankLTTitel">
    <w:name w:val="Blank~LT~Titel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BlankLTUntertitel">
    <w:name w:val="Blank~LT~Untertitel"/>
    <w:rsid w:val="00B41281"/>
    <w:pPr>
      <w:suppressAutoHyphens/>
      <w:jc w:val="center"/>
    </w:pPr>
    <w:rPr>
      <w:rFonts w:ascii="FreeSans" w:eastAsia="DejaVu Sans" w:hAnsi="FreeSans" w:cs="Liberation Sans"/>
      <w:color w:val="000000"/>
      <w:kern w:val="1"/>
      <w:sz w:val="64"/>
      <w:szCs w:val="24"/>
      <w:lang w:eastAsia="zh-CN" w:bidi="hi-IN"/>
    </w:rPr>
  </w:style>
  <w:style w:type="paragraph" w:customStyle="1" w:styleId="BlankLTNotizen">
    <w:name w:val="Blank~LT~Notizen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BlankLTHintergrundobjekte">
    <w:name w:val="Blank~LT~Hintergrundobjekte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BlankLTHintergrund">
    <w:name w:val="Blank~LT~Hintergr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default0">
    <w:name w:val="default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gray1">
    <w:name w:val="gray1"/>
    <w:basedOn w:val="default0"/>
    <w:rsid w:val="00B41281"/>
    <w:rPr>
      <w:rFonts w:cs="FreeSans"/>
    </w:rPr>
  </w:style>
  <w:style w:type="paragraph" w:customStyle="1" w:styleId="gray2">
    <w:name w:val="gray2"/>
    <w:basedOn w:val="default0"/>
    <w:rsid w:val="00B41281"/>
    <w:rPr>
      <w:rFonts w:cs="FreeSans"/>
    </w:rPr>
  </w:style>
  <w:style w:type="paragraph" w:customStyle="1" w:styleId="gray3">
    <w:name w:val="gray3"/>
    <w:basedOn w:val="default0"/>
    <w:rsid w:val="00B41281"/>
    <w:rPr>
      <w:rFonts w:cs="FreeSans"/>
    </w:rPr>
  </w:style>
  <w:style w:type="paragraph" w:customStyle="1" w:styleId="bw1">
    <w:name w:val="bw1"/>
    <w:basedOn w:val="default0"/>
    <w:rsid w:val="00B41281"/>
    <w:rPr>
      <w:rFonts w:cs="FreeSans"/>
    </w:rPr>
  </w:style>
  <w:style w:type="paragraph" w:customStyle="1" w:styleId="bw2">
    <w:name w:val="bw2"/>
    <w:basedOn w:val="default0"/>
    <w:rsid w:val="00B41281"/>
    <w:rPr>
      <w:rFonts w:cs="FreeSans"/>
    </w:rPr>
  </w:style>
  <w:style w:type="paragraph" w:customStyle="1" w:styleId="bw3">
    <w:name w:val="bw3"/>
    <w:basedOn w:val="default0"/>
    <w:rsid w:val="00B41281"/>
    <w:rPr>
      <w:rFonts w:cs="FreeSans"/>
    </w:rPr>
  </w:style>
  <w:style w:type="paragraph" w:customStyle="1" w:styleId="orange1">
    <w:name w:val="orange1"/>
    <w:basedOn w:val="default0"/>
    <w:rsid w:val="00B41281"/>
    <w:rPr>
      <w:rFonts w:cs="FreeSans"/>
    </w:rPr>
  </w:style>
  <w:style w:type="paragraph" w:customStyle="1" w:styleId="orange2">
    <w:name w:val="orange2"/>
    <w:basedOn w:val="default0"/>
    <w:rsid w:val="00B41281"/>
    <w:rPr>
      <w:rFonts w:cs="FreeSans"/>
    </w:rPr>
  </w:style>
  <w:style w:type="paragraph" w:customStyle="1" w:styleId="orange3">
    <w:name w:val="orange3"/>
    <w:basedOn w:val="default0"/>
    <w:rsid w:val="00B41281"/>
    <w:rPr>
      <w:rFonts w:cs="FreeSans"/>
    </w:rPr>
  </w:style>
  <w:style w:type="paragraph" w:customStyle="1" w:styleId="turquoise1">
    <w:name w:val="turquoise1"/>
    <w:basedOn w:val="default0"/>
    <w:rsid w:val="00B41281"/>
    <w:rPr>
      <w:rFonts w:cs="FreeSans"/>
    </w:rPr>
  </w:style>
  <w:style w:type="paragraph" w:customStyle="1" w:styleId="turquoise2">
    <w:name w:val="turquoise2"/>
    <w:basedOn w:val="default0"/>
    <w:rsid w:val="00B41281"/>
    <w:rPr>
      <w:rFonts w:cs="FreeSans"/>
    </w:rPr>
  </w:style>
  <w:style w:type="paragraph" w:customStyle="1" w:styleId="turquoise3">
    <w:name w:val="turquoise3"/>
    <w:basedOn w:val="default0"/>
    <w:rsid w:val="00B41281"/>
    <w:rPr>
      <w:rFonts w:cs="FreeSans"/>
    </w:rPr>
  </w:style>
  <w:style w:type="paragraph" w:customStyle="1" w:styleId="blue1">
    <w:name w:val="blue1"/>
    <w:basedOn w:val="default0"/>
    <w:rsid w:val="00B41281"/>
    <w:rPr>
      <w:rFonts w:cs="FreeSans"/>
    </w:rPr>
  </w:style>
  <w:style w:type="paragraph" w:customStyle="1" w:styleId="blue2">
    <w:name w:val="blue2"/>
    <w:basedOn w:val="default0"/>
    <w:rsid w:val="00B41281"/>
    <w:rPr>
      <w:rFonts w:cs="FreeSans"/>
    </w:rPr>
  </w:style>
  <w:style w:type="paragraph" w:customStyle="1" w:styleId="blue3">
    <w:name w:val="blue3"/>
    <w:basedOn w:val="default0"/>
    <w:rsid w:val="00B41281"/>
    <w:rPr>
      <w:rFonts w:cs="FreeSans"/>
    </w:rPr>
  </w:style>
  <w:style w:type="paragraph" w:customStyle="1" w:styleId="sun1">
    <w:name w:val="sun1"/>
    <w:basedOn w:val="default0"/>
    <w:rsid w:val="00B41281"/>
    <w:rPr>
      <w:rFonts w:cs="FreeSans"/>
    </w:rPr>
  </w:style>
  <w:style w:type="paragraph" w:customStyle="1" w:styleId="sun2">
    <w:name w:val="sun2"/>
    <w:basedOn w:val="default0"/>
    <w:rsid w:val="00B41281"/>
    <w:rPr>
      <w:rFonts w:cs="FreeSans"/>
    </w:rPr>
  </w:style>
  <w:style w:type="paragraph" w:customStyle="1" w:styleId="sun3">
    <w:name w:val="sun3"/>
    <w:basedOn w:val="default0"/>
    <w:rsid w:val="00B41281"/>
    <w:rPr>
      <w:rFonts w:cs="FreeSans"/>
    </w:rPr>
  </w:style>
  <w:style w:type="paragraph" w:customStyle="1" w:styleId="earth1">
    <w:name w:val="earth1"/>
    <w:basedOn w:val="default0"/>
    <w:rsid w:val="00B41281"/>
    <w:rPr>
      <w:rFonts w:cs="FreeSans"/>
    </w:rPr>
  </w:style>
  <w:style w:type="paragraph" w:customStyle="1" w:styleId="earth2">
    <w:name w:val="earth2"/>
    <w:basedOn w:val="default0"/>
    <w:rsid w:val="00B41281"/>
    <w:rPr>
      <w:rFonts w:cs="FreeSans"/>
    </w:rPr>
  </w:style>
  <w:style w:type="paragraph" w:customStyle="1" w:styleId="earth3">
    <w:name w:val="earth3"/>
    <w:basedOn w:val="default0"/>
    <w:rsid w:val="00B41281"/>
    <w:rPr>
      <w:rFonts w:cs="FreeSans"/>
    </w:rPr>
  </w:style>
  <w:style w:type="paragraph" w:customStyle="1" w:styleId="green1">
    <w:name w:val="green1"/>
    <w:basedOn w:val="default0"/>
    <w:rsid w:val="00B41281"/>
    <w:rPr>
      <w:rFonts w:cs="FreeSans"/>
    </w:rPr>
  </w:style>
  <w:style w:type="paragraph" w:customStyle="1" w:styleId="green2">
    <w:name w:val="green2"/>
    <w:basedOn w:val="default0"/>
    <w:rsid w:val="00B41281"/>
    <w:rPr>
      <w:rFonts w:cs="FreeSans"/>
    </w:rPr>
  </w:style>
  <w:style w:type="paragraph" w:customStyle="1" w:styleId="green3">
    <w:name w:val="green3"/>
    <w:basedOn w:val="default0"/>
    <w:rsid w:val="00B41281"/>
    <w:rPr>
      <w:rFonts w:cs="FreeSans"/>
    </w:rPr>
  </w:style>
  <w:style w:type="paragraph" w:customStyle="1" w:styleId="seetang1">
    <w:name w:val="seetang1"/>
    <w:basedOn w:val="default0"/>
    <w:rsid w:val="00B41281"/>
    <w:rPr>
      <w:rFonts w:cs="FreeSans"/>
    </w:rPr>
  </w:style>
  <w:style w:type="paragraph" w:customStyle="1" w:styleId="seetang2">
    <w:name w:val="seetang2"/>
    <w:basedOn w:val="default0"/>
    <w:rsid w:val="00B41281"/>
    <w:rPr>
      <w:rFonts w:cs="FreeSans"/>
    </w:rPr>
  </w:style>
  <w:style w:type="paragraph" w:customStyle="1" w:styleId="seetang3">
    <w:name w:val="seetang3"/>
    <w:basedOn w:val="default0"/>
    <w:rsid w:val="00B41281"/>
    <w:rPr>
      <w:rFonts w:cs="FreeSans"/>
    </w:rPr>
  </w:style>
  <w:style w:type="paragraph" w:customStyle="1" w:styleId="lightblue1">
    <w:name w:val="lightblue1"/>
    <w:basedOn w:val="default0"/>
    <w:rsid w:val="00B41281"/>
    <w:rPr>
      <w:rFonts w:cs="FreeSans"/>
    </w:rPr>
  </w:style>
  <w:style w:type="paragraph" w:customStyle="1" w:styleId="lightblue2">
    <w:name w:val="lightblue2"/>
    <w:basedOn w:val="default0"/>
    <w:rsid w:val="00B41281"/>
    <w:rPr>
      <w:rFonts w:cs="FreeSans"/>
    </w:rPr>
  </w:style>
  <w:style w:type="paragraph" w:customStyle="1" w:styleId="lightblue3">
    <w:name w:val="lightblue3"/>
    <w:basedOn w:val="default0"/>
    <w:rsid w:val="00B41281"/>
    <w:rPr>
      <w:rFonts w:cs="FreeSans"/>
    </w:rPr>
  </w:style>
  <w:style w:type="paragraph" w:customStyle="1" w:styleId="yellow1">
    <w:name w:val="yellow1"/>
    <w:basedOn w:val="default0"/>
    <w:rsid w:val="00B41281"/>
    <w:rPr>
      <w:rFonts w:cs="FreeSans"/>
    </w:rPr>
  </w:style>
  <w:style w:type="paragraph" w:customStyle="1" w:styleId="yellow2">
    <w:name w:val="yellow2"/>
    <w:basedOn w:val="default0"/>
    <w:rsid w:val="00B41281"/>
    <w:rPr>
      <w:rFonts w:cs="FreeSans"/>
    </w:rPr>
  </w:style>
  <w:style w:type="paragraph" w:customStyle="1" w:styleId="yellow3">
    <w:name w:val="yellow3"/>
    <w:basedOn w:val="default0"/>
    <w:rsid w:val="00B41281"/>
    <w:rPr>
      <w:rFonts w:cs="FreeSans"/>
    </w:rPr>
  </w:style>
  <w:style w:type="paragraph" w:customStyle="1" w:styleId="Backgroundobjects">
    <w:name w:val="Background objects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Background">
    <w:name w:val="Backgro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Notes">
    <w:name w:val="Notes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Outline1">
    <w:name w:val="Outline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Outline2">
    <w:name w:val="Outline 2"/>
    <w:basedOn w:val="Outline1"/>
    <w:rsid w:val="00B41281"/>
    <w:pPr>
      <w:spacing w:after="227"/>
    </w:pPr>
    <w:rPr>
      <w:rFonts w:cs="FreeSans"/>
    </w:rPr>
  </w:style>
  <w:style w:type="paragraph" w:customStyle="1" w:styleId="Outline3">
    <w:name w:val="Outline 3"/>
    <w:basedOn w:val="Outline2"/>
    <w:rsid w:val="00B41281"/>
    <w:pPr>
      <w:spacing w:after="170"/>
    </w:pPr>
  </w:style>
  <w:style w:type="paragraph" w:customStyle="1" w:styleId="Outline4">
    <w:name w:val="Outline 4"/>
    <w:basedOn w:val="Outline3"/>
    <w:rsid w:val="00B41281"/>
    <w:pPr>
      <w:spacing w:after="113"/>
    </w:pPr>
  </w:style>
  <w:style w:type="paragraph" w:customStyle="1" w:styleId="Outline5">
    <w:name w:val="Outline 5"/>
    <w:basedOn w:val="Outline4"/>
    <w:rsid w:val="00B41281"/>
    <w:pPr>
      <w:spacing w:after="57"/>
    </w:pPr>
    <w:rPr>
      <w:sz w:val="40"/>
    </w:rPr>
  </w:style>
  <w:style w:type="paragraph" w:customStyle="1" w:styleId="Outline6">
    <w:name w:val="Outline 6"/>
    <w:basedOn w:val="Outline5"/>
    <w:rsid w:val="00B41281"/>
  </w:style>
  <w:style w:type="paragraph" w:customStyle="1" w:styleId="Outline7">
    <w:name w:val="Outline 7"/>
    <w:basedOn w:val="Outline6"/>
    <w:rsid w:val="00B41281"/>
  </w:style>
  <w:style w:type="paragraph" w:customStyle="1" w:styleId="Outline8">
    <w:name w:val="Outline 8"/>
    <w:basedOn w:val="Outline7"/>
    <w:rsid w:val="00B41281"/>
  </w:style>
  <w:style w:type="paragraph" w:customStyle="1" w:styleId="Outline9">
    <w:name w:val="Outline 9"/>
    <w:basedOn w:val="Outline8"/>
    <w:rsid w:val="00B41281"/>
  </w:style>
  <w:style w:type="paragraph" w:customStyle="1" w:styleId="TitleandContentLTGliederung1">
    <w:name w:val="Title and Content~LT~Gliederung 1"/>
    <w:rsid w:val="00B41281"/>
    <w:pPr>
      <w:suppressAutoHyphens/>
      <w:spacing w:after="283"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TitleandContentLTGliederung2">
    <w:name w:val="Title and Content~LT~Gliederung 2"/>
    <w:basedOn w:val="TitleandContentLTGliederung1"/>
    <w:rsid w:val="00B41281"/>
    <w:pPr>
      <w:spacing w:after="227"/>
    </w:pPr>
    <w:rPr>
      <w:rFonts w:cs="FreeSans"/>
    </w:rPr>
  </w:style>
  <w:style w:type="paragraph" w:customStyle="1" w:styleId="TitleandContentLTGliederung3">
    <w:name w:val="Title and Content~LT~Gliederung 3"/>
    <w:basedOn w:val="TitleandContentLTGliederung2"/>
    <w:rsid w:val="00B41281"/>
    <w:pPr>
      <w:spacing w:after="170"/>
    </w:pPr>
  </w:style>
  <w:style w:type="paragraph" w:customStyle="1" w:styleId="TitleandContentLTGliederung4">
    <w:name w:val="Title and Content~LT~Gliederung 4"/>
    <w:basedOn w:val="TitleandContentLTGliederung3"/>
    <w:rsid w:val="00B41281"/>
    <w:pPr>
      <w:spacing w:after="113"/>
    </w:pPr>
  </w:style>
  <w:style w:type="paragraph" w:customStyle="1" w:styleId="TitleandContentLTGliederung5">
    <w:name w:val="Title and Content~LT~Gliederung 5"/>
    <w:basedOn w:val="TitleandContentLTGliederung4"/>
    <w:rsid w:val="00B41281"/>
    <w:pPr>
      <w:spacing w:after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rsid w:val="00B41281"/>
  </w:style>
  <w:style w:type="paragraph" w:customStyle="1" w:styleId="TitleandContentLTGliederung7">
    <w:name w:val="Title and Content~LT~Gliederung 7"/>
    <w:basedOn w:val="TitleandContentLTGliederung6"/>
    <w:rsid w:val="00B41281"/>
  </w:style>
  <w:style w:type="paragraph" w:customStyle="1" w:styleId="TitleandContentLTGliederung8">
    <w:name w:val="Title and Content~LT~Gliederung 8"/>
    <w:basedOn w:val="TitleandContentLTGliederung7"/>
    <w:rsid w:val="00B41281"/>
  </w:style>
  <w:style w:type="paragraph" w:customStyle="1" w:styleId="TitleandContentLTGliederung9">
    <w:name w:val="Title and Content~LT~Gliederung 9"/>
    <w:basedOn w:val="TitleandContentLTGliederung8"/>
    <w:rsid w:val="00B41281"/>
  </w:style>
  <w:style w:type="paragraph" w:customStyle="1" w:styleId="TitleandContentLTTitel">
    <w:name w:val="Title and Content~LT~Titel"/>
    <w:rsid w:val="00B41281"/>
    <w:pPr>
      <w:suppressAutoHyphens/>
    </w:pPr>
    <w:rPr>
      <w:rFonts w:ascii="FreeSans" w:eastAsia="DejaVu Sans" w:hAnsi="FreeSans" w:cs="Liberation Sans"/>
      <w:color w:val="000000"/>
      <w:kern w:val="1"/>
      <w:sz w:val="36"/>
      <w:szCs w:val="24"/>
      <w:lang w:eastAsia="zh-CN" w:bidi="hi-IN"/>
    </w:rPr>
  </w:style>
  <w:style w:type="paragraph" w:customStyle="1" w:styleId="TitleandContentLTUntertitel">
    <w:name w:val="Title and Content~LT~Untertitel"/>
    <w:rsid w:val="00B41281"/>
    <w:pPr>
      <w:suppressAutoHyphens/>
      <w:jc w:val="center"/>
    </w:pPr>
    <w:rPr>
      <w:rFonts w:ascii="FreeSans" w:eastAsia="DejaVu Sans" w:hAnsi="FreeSans" w:cs="Liberation Sans"/>
      <w:color w:val="000000"/>
      <w:kern w:val="1"/>
      <w:sz w:val="64"/>
      <w:szCs w:val="24"/>
      <w:lang w:eastAsia="zh-CN" w:bidi="hi-IN"/>
    </w:rPr>
  </w:style>
  <w:style w:type="paragraph" w:customStyle="1" w:styleId="TitleandContentLTNotizen">
    <w:name w:val="Title and Content~LT~Notizen"/>
    <w:rsid w:val="00B41281"/>
    <w:pPr>
      <w:suppressAutoHyphens/>
      <w:ind w:left="340" w:hanging="340"/>
    </w:pPr>
    <w:rPr>
      <w:rFonts w:ascii="FreeSans" w:eastAsia="DejaVu Sans" w:hAnsi="FreeSans" w:cs="Liberation Sans"/>
      <w:color w:val="000000"/>
      <w:kern w:val="1"/>
      <w:sz w:val="40"/>
      <w:szCs w:val="24"/>
      <w:lang w:eastAsia="zh-CN" w:bidi="hi-IN"/>
    </w:rPr>
  </w:style>
  <w:style w:type="paragraph" w:customStyle="1" w:styleId="TitleandContentLTHintergrundobjekte">
    <w:name w:val="Title and Content~LT~Hintergrundobjekte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  <w:style w:type="paragraph" w:customStyle="1" w:styleId="TitleandContentLTHintergrund">
    <w:name w:val="Title and Content~LT~Hintergrund"/>
    <w:rsid w:val="00B41281"/>
    <w:pPr>
      <w:suppressAutoHyphens/>
    </w:pPr>
    <w:rPr>
      <w:rFonts w:ascii="Liberation Serif" w:eastAsia="DejaVu Sans" w:hAnsi="Liberation Serif" w:cs="Liberation Sans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D3306-5B9C-4583-8FBF-4CF3A52E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AMARO DA SILVEIRA BORGES</dc:creator>
  <cp:lastModifiedBy>ERICO KRETZER JUNIOR</cp:lastModifiedBy>
  <cp:revision>7</cp:revision>
  <cp:lastPrinted>2018-02-14T16:22:00Z</cp:lastPrinted>
  <dcterms:created xsi:type="dcterms:W3CDTF">2018-02-02T18:14:00Z</dcterms:created>
  <dcterms:modified xsi:type="dcterms:W3CDTF">2019-03-14T18:43:00Z</dcterms:modified>
</cp:coreProperties>
</file>